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CE4" w:rsidRPr="00CE6CE4" w:rsidRDefault="00CE6CE4" w:rsidP="00CE6CE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36"/>
          <w:szCs w:val="28"/>
          <w:vertAlign w:val="superscript"/>
        </w:rPr>
      </w:pPr>
      <w:bookmarkStart w:id="0" w:name="_GoBack"/>
      <w:r w:rsidRPr="00CE6CE4">
        <w:rPr>
          <w:rFonts w:ascii="Times New Roman" w:hAnsi="Times New Roman" w:cs="Times New Roman"/>
          <w:i/>
          <w:sz w:val="36"/>
          <w:szCs w:val="28"/>
          <w:vertAlign w:val="superscript"/>
        </w:rPr>
        <w:t>Муниципальное автономное общеобразовательное учреждение</w:t>
      </w:r>
    </w:p>
    <w:p w:rsidR="00CE6CE4" w:rsidRPr="00CE6CE4" w:rsidRDefault="00CE6CE4" w:rsidP="00CE6CE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36"/>
          <w:szCs w:val="28"/>
          <w:vertAlign w:val="superscript"/>
        </w:rPr>
      </w:pPr>
      <w:r w:rsidRPr="00CE6CE4">
        <w:rPr>
          <w:rFonts w:ascii="Times New Roman" w:hAnsi="Times New Roman" w:cs="Times New Roman"/>
          <w:i/>
          <w:sz w:val="36"/>
          <w:szCs w:val="28"/>
          <w:vertAlign w:val="superscript"/>
        </w:rPr>
        <w:t>средняя общеобразовательная школа №1</w:t>
      </w:r>
    </w:p>
    <w:p w:rsidR="00CE6CE4" w:rsidRPr="00CE6CE4" w:rsidRDefault="00CE6CE4" w:rsidP="00CE6CE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CE6CE4" w:rsidRPr="00CE6CE4" w:rsidRDefault="00CE6CE4" w:rsidP="00CE6C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CE6CE4" w:rsidRDefault="00CE6CE4" w:rsidP="00CE6C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E6CE4" w:rsidRPr="00CE6CE4" w:rsidRDefault="00CE6CE4" w:rsidP="00CE6C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E6CE4" w:rsidRPr="00CE6CE4" w:rsidRDefault="00CE6CE4" w:rsidP="00CE6C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E6CE4" w:rsidRPr="00CE6CE4" w:rsidRDefault="00CE6CE4" w:rsidP="00CE6C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E6CE4" w:rsidRPr="00CE6CE4" w:rsidRDefault="00CE6CE4" w:rsidP="00CE6C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E6CE4" w:rsidRPr="00CE6CE4" w:rsidRDefault="00CE6CE4" w:rsidP="00CE6C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E6CE4">
        <w:rPr>
          <w:rFonts w:ascii="Times New Roman" w:hAnsi="Times New Roman" w:cs="Times New Roman"/>
          <w:b/>
          <w:caps/>
          <w:sz w:val="28"/>
          <w:szCs w:val="28"/>
        </w:rPr>
        <w:t xml:space="preserve">Рабочая ПРОГРАММа </w:t>
      </w:r>
    </w:p>
    <w:p w:rsidR="00CE6CE4" w:rsidRDefault="00CE6CE4" w:rsidP="00CE6C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учебному предмету «БИОЛОГИЯ</w:t>
      </w:r>
      <w:r w:rsidRPr="00CE6CE4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E6CE4" w:rsidRPr="008B4F58" w:rsidRDefault="00CE6CE4" w:rsidP="00CE6CE4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B4F58">
        <w:rPr>
          <w:rFonts w:ascii="Times New Roman" w:eastAsia="Times New Roman" w:hAnsi="Times New Roman" w:cs="Times New Roman"/>
          <w:b/>
          <w:sz w:val="32"/>
          <w:szCs w:val="32"/>
        </w:rPr>
        <w:t xml:space="preserve">основного общего образования </w:t>
      </w:r>
    </w:p>
    <w:p w:rsidR="00CE6CE4" w:rsidRPr="008B4F58" w:rsidRDefault="00683CF4" w:rsidP="00CE6CE4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для 5</w:t>
      </w:r>
      <w:r w:rsidR="00CE6CE4" w:rsidRPr="008B4F58">
        <w:rPr>
          <w:rFonts w:ascii="Times New Roman" w:eastAsia="Times New Roman" w:hAnsi="Times New Roman" w:cs="Times New Roman"/>
          <w:b/>
          <w:sz w:val="32"/>
          <w:szCs w:val="32"/>
        </w:rPr>
        <w:t xml:space="preserve"> классов</w:t>
      </w:r>
    </w:p>
    <w:p w:rsidR="00CE6CE4" w:rsidRPr="008A4B9D" w:rsidRDefault="0052269C" w:rsidP="00CE6CE4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на 20</w:t>
      </w:r>
      <w:r w:rsidRPr="0052269C">
        <w:rPr>
          <w:rFonts w:ascii="Times New Roman" w:eastAsia="Times New Roman" w:hAnsi="Times New Roman" w:cs="Times New Roman"/>
          <w:b/>
          <w:sz w:val="32"/>
          <w:szCs w:val="32"/>
        </w:rPr>
        <w:t>20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- 20</w:t>
      </w:r>
      <w:r w:rsidRPr="0052269C">
        <w:rPr>
          <w:rFonts w:ascii="Times New Roman" w:eastAsia="Times New Roman" w:hAnsi="Times New Roman" w:cs="Times New Roman"/>
          <w:b/>
          <w:sz w:val="32"/>
          <w:szCs w:val="32"/>
        </w:rPr>
        <w:t>21</w:t>
      </w:r>
      <w:r w:rsidR="00CE6CE4" w:rsidRPr="008B4F58">
        <w:rPr>
          <w:rFonts w:ascii="Times New Roman" w:eastAsia="Times New Roman" w:hAnsi="Times New Roman" w:cs="Times New Roman"/>
          <w:b/>
          <w:sz w:val="32"/>
          <w:szCs w:val="32"/>
        </w:rPr>
        <w:t xml:space="preserve"> учебный год</w:t>
      </w:r>
    </w:p>
    <w:p w:rsidR="00CE6CE4" w:rsidRPr="00CE6CE4" w:rsidRDefault="00CE6CE4" w:rsidP="00CE6C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E6CE4" w:rsidRPr="00CE6CE4" w:rsidRDefault="00CE6CE4" w:rsidP="00CE6C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E6CE4" w:rsidRDefault="00CE6CE4" w:rsidP="00CE6C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E6CE4" w:rsidRDefault="00CE6CE4" w:rsidP="00CE6C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E6CE4" w:rsidRDefault="00CE6CE4" w:rsidP="00CE6C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E6CE4" w:rsidRPr="00CE6CE4" w:rsidRDefault="00CE6CE4" w:rsidP="00CE6C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E6CE4" w:rsidRPr="00CE6CE4" w:rsidRDefault="00CE6CE4" w:rsidP="00CE6C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E6CE4" w:rsidRPr="00CE6CE4" w:rsidRDefault="00CE6CE4" w:rsidP="00CE6C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E6CE4" w:rsidRPr="00CE6CE4" w:rsidRDefault="00CE6CE4" w:rsidP="00CE6C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E6CE4" w:rsidRPr="00CE6CE4" w:rsidRDefault="00CE6CE4" w:rsidP="00CE6C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E6CE4" w:rsidRPr="00CE6CE4" w:rsidRDefault="00CE6CE4" w:rsidP="00CE6CE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CE6CE4" w:rsidRPr="00CE6CE4" w:rsidRDefault="00CE6CE4" w:rsidP="00CE6CE4">
      <w:pPr>
        <w:jc w:val="center"/>
        <w:rPr>
          <w:rFonts w:ascii="Times New Roman" w:hAnsi="Times New Roman" w:cs="Times New Roman"/>
          <w:sz w:val="28"/>
          <w:szCs w:val="28"/>
        </w:rPr>
      </w:pPr>
      <w:r w:rsidRPr="00CE6CE4">
        <w:rPr>
          <w:rFonts w:ascii="Times New Roman" w:hAnsi="Times New Roman" w:cs="Times New Roman"/>
          <w:bCs/>
          <w:sz w:val="28"/>
          <w:szCs w:val="28"/>
        </w:rPr>
        <w:t xml:space="preserve">г. Кировград, </w:t>
      </w:r>
      <w:r w:rsidR="0052269C">
        <w:rPr>
          <w:rFonts w:ascii="Times New Roman" w:hAnsi="Times New Roman" w:cs="Times New Roman"/>
          <w:sz w:val="28"/>
          <w:szCs w:val="28"/>
        </w:rPr>
        <w:t>20</w:t>
      </w:r>
      <w:r w:rsidR="0052269C" w:rsidRPr="00827E41">
        <w:rPr>
          <w:rFonts w:ascii="Times New Roman" w:hAnsi="Times New Roman" w:cs="Times New Roman"/>
          <w:sz w:val="28"/>
          <w:szCs w:val="28"/>
        </w:rPr>
        <w:t>20</w:t>
      </w:r>
      <w:r w:rsidRPr="00CE6CE4">
        <w:rPr>
          <w:rFonts w:ascii="Times New Roman" w:hAnsi="Times New Roman" w:cs="Times New Roman"/>
          <w:sz w:val="28"/>
          <w:szCs w:val="28"/>
        </w:rPr>
        <w:t xml:space="preserve"> – </w:t>
      </w:r>
      <w:r w:rsidR="0052269C">
        <w:rPr>
          <w:rFonts w:ascii="Times New Roman" w:hAnsi="Times New Roman" w:cs="Times New Roman"/>
          <w:sz w:val="28"/>
          <w:szCs w:val="28"/>
        </w:rPr>
        <w:t>20</w:t>
      </w:r>
      <w:r w:rsidR="0052269C" w:rsidRPr="00827E41">
        <w:rPr>
          <w:rFonts w:ascii="Times New Roman" w:hAnsi="Times New Roman" w:cs="Times New Roman"/>
          <w:sz w:val="28"/>
          <w:szCs w:val="28"/>
        </w:rPr>
        <w:t>21</w:t>
      </w:r>
      <w:r w:rsidRPr="00CE6CE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E6CE4" w:rsidRPr="00CE6CE4" w:rsidRDefault="00CE6CE4" w:rsidP="00CE6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CE6CE4">
        <w:rPr>
          <w:rFonts w:ascii="Times New Roman" w:hAnsi="Times New Roman" w:cs="Times New Roman"/>
          <w:bCs/>
          <w:i/>
          <w:sz w:val="28"/>
          <w:szCs w:val="28"/>
        </w:rPr>
        <w:br w:type="page"/>
      </w:r>
      <w:r w:rsidRPr="00CE6CE4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учебного предмета разработана на основе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6CE4">
        <w:rPr>
          <w:rFonts w:ascii="Times New Roman" w:hAnsi="Times New Roman" w:cs="Times New Roman"/>
          <w:sz w:val="28"/>
          <w:szCs w:val="28"/>
        </w:rPr>
        <w:t xml:space="preserve">государственного образовательного стандарта среднего общего образования.  </w:t>
      </w:r>
    </w:p>
    <w:p w:rsidR="00CE6CE4" w:rsidRPr="00CE6CE4" w:rsidRDefault="00CE6CE4" w:rsidP="00CE6C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CE6CE4" w:rsidRPr="00CE6CE4" w:rsidRDefault="00CE6CE4" w:rsidP="00CE6C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E6CE4">
        <w:rPr>
          <w:rFonts w:ascii="Times New Roman" w:hAnsi="Times New Roman" w:cs="Times New Roman"/>
          <w:sz w:val="28"/>
          <w:szCs w:val="28"/>
        </w:rPr>
        <w:t>Организация-разработчик: МАОУ СОШ № 1.</w:t>
      </w:r>
    </w:p>
    <w:p w:rsidR="00CE6CE4" w:rsidRPr="00CE6CE4" w:rsidRDefault="00CE6CE4" w:rsidP="00CE6C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CE6CE4" w:rsidRPr="00CE6CE4" w:rsidRDefault="00CE6CE4" w:rsidP="00CE6C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E6CE4">
        <w:rPr>
          <w:rFonts w:ascii="Times New Roman" w:hAnsi="Times New Roman" w:cs="Times New Roman"/>
          <w:sz w:val="28"/>
          <w:szCs w:val="28"/>
        </w:rPr>
        <w:t>Разработчи</w:t>
      </w:r>
      <w:proofErr w:type="gramStart"/>
      <w:r w:rsidRPr="00CE6CE4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CE6CE4">
        <w:rPr>
          <w:rFonts w:ascii="Times New Roman" w:hAnsi="Times New Roman" w:cs="Times New Roman"/>
          <w:sz w:val="28"/>
          <w:szCs w:val="28"/>
        </w:rPr>
        <w:t>и):</w:t>
      </w:r>
    </w:p>
    <w:p w:rsidR="00CE6CE4" w:rsidRPr="00CE6CE4" w:rsidRDefault="00CE6CE4" w:rsidP="00CE6C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CE6CE4" w:rsidRDefault="00CE6CE4" w:rsidP="00CE6CE4">
      <w:pPr>
        <w:widowControl w:val="0"/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CE6CE4">
        <w:rPr>
          <w:rFonts w:ascii="Times New Roman" w:hAnsi="Times New Roman" w:cs="Times New Roman"/>
          <w:sz w:val="28"/>
          <w:szCs w:val="28"/>
        </w:rPr>
        <w:t>Сафронова Юлия Олеговна, учитель физики</w:t>
      </w:r>
      <w:r w:rsidR="0052269C" w:rsidRPr="0052269C">
        <w:rPr>
          <w:rFonts w:ascii="Times New Roman" w:hAnsi="Times New Roman" w:cs="Times New Roman"/>
          <w:sz w:val="28"/>
          <w:szCs w:val="28"/>
        </w:rPr>
        <w:t xml:space="preserve"> </w:t>
      </w:r>
      <w:r w:rsidR="0052269C">
        <w:rPr>
          <w:rFonts w:ascii="Times New Roman" w:hAnsi="Times New Roman" w:cs="Times New Roman"/>
          <w:sz w:val="28"/>
          <w:szCs w:val="28"/>
        </w:rPr>
        <w:t>первой квалификационной категории</w:t>
      </w:r>
    </w:p>
    <w:p w:rsidR="00827E41" w:rsidRPr="0052269C" w:rsidRDefault="00827E41" w:rsidP="00CE6CE4">
      <w:pPr>
        <w:widowControl w:val="0"/>
        <w:pBdr>
          <w:bottom w:val="single" w:sz="12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827E41" w:rsidRDefault="00827E41" w:rsidP="00CE6C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827E41" w:rsidRPr="00827E41" w:rsidRDefault="00827E41" w:rsidP="00827E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7E41">
        <w:rPr>
          <w:rFonts w:ascii="Times New Roman" w:hAnsi="Times New Roman" w:cs="Times New Roman"/>
          <w:sz w:val="28"/>
          <w:szCs w:val="28"/>
        </w:rPr>
        <w:t>Рекомендована</w:t>
      </w:r>
      <w:proofErr w:type="gramEnd"/>
      <w:r w:rsidRPr="00827E41">
        <w:rPr>
          <w:rFonts w:ascii="Times New Roman" w:hAnsi="Times New Roman" w:cs="Times New Roman"/>
          <w:sz w:val="28"/>
          <w:szCs w:val="28"/>
        </w:rPr>
        <w:t xml:space="preserve"> Методическим советом МАОУ СОШ № 1 (протокол № 1 от «31» августа 2020 г.)</w:t>
      </w:r>
    </w:p>
    <w:p w:rsidR="00827E41" w:rsidRPr="00CE6CE4" w:rsidRDefault="00827E41" w:rsidP="00827E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827E41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827E41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827E41">
        <w:rPr>
          <w:rFonts w:ascii="Times New Roman" w:hAnsi="Times New Roman" w:cs="Times New Roman"/>
          <w:sz w:val="28"/>
          <w:szCs w:val="28"/>
        </w:rPr>
        <w:t xml:space="preserve"> приказом директора МАОУ СОШ № 1 № 75-О от «31» августа 2020 г.</w:t>
      </w:r>
      <w:r w:rsidRPr="00827E41">
        <w:rPr>
          <w:rFonts w:ascii="Times New Roman" w:hAnsi="Times New Roman" w:cs="Times New Roman"/>
          <w:sz w:val="28"/>
          <w:szCs w:val="28"/>
        </w:rPr>
        <w:tab/>
      </w:r>
    </w:p>
    <w:bookmarkEnd w:id="0"/>
    <w:p w:rsidR="00CE6CE4" w:rsidRPr="00CE6CE4" w:rsidRDefault="00CE6CE4" w:rsidP="00CE6CE4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A83B1D" w:rsidRDefault="00A83B1D"/>
    <w:p w:rsidR="00CE6CE4" w:rsidRDefault="00CE6CE4"/>
    <w:p w:rsidR="00CE6CE4" w:rsidRDefault="00CE6CE4"/>
    <w:p w:rsidR="00CE6CE4" w:rsidRDefault="00CE6CE4"/>
    <w:p w:rsidR="00CE6CE4" w:rsidRDefault="00CE6CE4"/>
    <w:p w:rsidR="00CE6CE4" w:rsidRDefault="00CE6CE4"/>
    <w:p w:rsidR="00CE6CE4" w:rsidRDefault="00CE6CE4"/>
    <w:p w:rsidR="00CE6CE4" w:rsidRDefault="00CE6CE4"/>
    <w:p w:rsidR="00CE6CE4" w:rsidRDefault="00CE6CE4"/>
    <w:p w:rsidR="00CE6CE4" w:rsidRDefault="00CE6CE4"/>
    <w:p w:rsidR="00CE6CE4" w:rsidRDefault="00CE6CE4"/>
    <w:p w:rsidR="00CE6CE4" w:rsidRDefault="00CE6CE4" w:rsidP="00CE6CE4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E6CE4">
        <w:rPr>
          <w:rFonts w:ascii="Times New Roman" w:hAnsi="Times New Roman" w:cs="Times New Roman"/>
          <w:b/>
          <w:sz w:val="24"/>
          <w:szCs w:val="28"/>
        </w:rPr>
        <w:lastRenderedPageBreak/>
        <w:t>ПОЯСНИТЕЛЬНАЯ ЗАПИСКА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sz w:val="24"/>
          <w:szCs w:val="24"/>
        </w:rPr>
      </w:pPr>
      <w:r w:rsidRPr="00B700CC">
        <w:rPr>
          <w:rFonts w:ascii="Times New Roman" w:hAnsi="Times New Roman" w:cs="Times New Roman"/>
          <w:sz w:val="24"/>
          <w:szCs w:val="24"/>
        </w:rPr>
        <w:t>Рабочая программа составлена на основе Федерального государственного образовательного стандарта основного общего образования, примерной программы основного общего образования по биологии</w:t>
      </w:r>
      <w:proofErr w:type="gramStart"/>
      <w:r w:rsidRPr="00B700C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B700CC">
        <w:rPr>
          <w:rFonts w:ascii="Times New Roman" w:hAnsi="Times New Roman" w:cs="Times New Roman"/>
          <w:sz w:val="24"/>
          <w:szCs w:val="24"/>
        </w:rPr>
        <w:t xml:space="preserve"> базисного учебного плана , </w:t>
      </w:r>
      <w:r w:rsidRPr="00B700CC">
        <w:rPr>
          <w:rFonts w:ascii="Times New Roman" w:eastAsia="Calibri" w:hAnsi="Times New Roman" w:cs="Times New Roman"/>
          <w:sz w:val="24"/>
          <w:szCs w:val="24"/>
        </w:rPr>
        <w:t xml:space="preserve">на основе программы авторского коллектива под руководством  В.В.Пасечника (сборник «Биология. </w:t>
      </w:r>
      <w:proofErr w:type="gramStart"/>
      <w:r w:rsidRPr="00B700CC">
        <w:rPr>
          <w:rFonts w:ascii="Times New Roman" w:eastAsia="Calibri" w:hAnsi="Times New Roman" w:cs="Times New Roman"/>
          <w:sz w:val="24"/>
          <w:szCs w:val="24"/>
        </w:rPr>
        <w:t>Рабочие программы. 5—9 классы.» - М.: Д</w:t>
      </w:r>
      <w:r w:rsidRPr="00B700CC">
        <w:rPr>
          <w:rFonts w:ascii="Times New Roman" w:hAnsi="Times New Roman" w:cs="Times New Roman"/>
          <w:sz w:val="24"/>
          <w:szCs w:val="24"/>
        </w:rPr>
        <w:t>рофа, 2012.), рассчитанной на 34 часа</w:t>
      </w:r>
      <w:r w:rsidRPr="00B700CC">
        <w:rPr>
          <w:rFonts w:ascii="Times New Roman" w:eastAsia="Calibri" w:hAnsi="Times New Roman" w:cs="Times New Roman"/>
          <w:sz w:val="24"/>
          <w:szCs w:val="24"/>
        </w:rPr>
        <w:t xml:space="preserve"> (1 урок в неделю) в соответствии с учебником, допущенным Министерством образования Российской Федерации:</w:t>
      </w:r>
      <w:proofErr w:type="gramEnd"/>
      <w:r w:rsidRPr="00B700CC">
        <w:rPr>
          <w:rFonts w:ascii="Times New Roman" w:eastAsia="Calibri" w:hAnsi="Times New Roman" w:cs="Times New Roman"/>
          <w:sz w:val="24"/>
          <w:szCs w:val="24"/>
        </w:rPr>
        <w:t xml:space="preserve"> Пасечник В. В. Биология. Бактерии. Грибы. Растения. 5 </w:t>
      </w:r>
      <w:r w:rsidRPr="00B700CC">
        <w:rPr>
          <w:rFonts w:ascii="Times New Roman" w:hAnsi="Times New Roman" w:cs="Times New Roman"/>
          <w:sz w:val="24"/>
          <w:szCs w:val="24"/>
        </w:rPr>
        <w:t>класс. Учебник / М.: Дрофа, 2014</w:t>
      </w:r>
      <w:r w:rsidRPr="00B700CC">
        <w:rPr>
          <w:rFonts w:ascii="Times New Roman" w:eastAsia="Calibri" w:hAnsi="Times New Roman" w:cs="Times New Roman"/>
          <w:sz w:val="24"/>
          <w:szCs w:val="24"/>
        </w:rPr>
        <w:t xml:space="preserve"> г. </w:t>
      </w:r>
    </w:p>
    <w:p w:rsidR="00CE6CE4" w:rsidRPr="00B700CC" w:rsidRDefault="00CE6CE4" w:rsidP="00CE6CE4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>В программе особое внимание уделено содержанию, способствующему формированию современной естественнонаучной картины мира, показано практическое применение биологических знаний.</w:t>
      </w:r>
    </w:p>
    <w:p w:rsidR="00CE6CE4" w:rsidRPr="00B700CC" w:rsidRDefault="00CE6CE4" w:rsidP="00CE6CE4">
      <w:pPr>
        <w:pStyle w:val="dash041e0431044b0447043d044b0439"/>
        <w:spacing w:line="276" w:lineRule="auto"/>
        <w:jc w:val="both"/>
        <w:rPr>
          <w:rStyle w:val="dash041e0431044b0447043d044b0439char1"/>
          <w:b/>
        </w:rPr>
      </w:pPr>
      <w:r w:rsidRPr="00B700CC">
        <w:rPr>
          <w:rStyle w:val="dash041e0431044b0447043d044b0439char1"/>
          <w:b/>
        </w:rPr>
        <w:t>Место курса «Биология» 5 класс в учебном плане.</w:t>
      </w:r>
    </w:p>
    <w:p w:rsidR="00CE6CE4" w:rsidRPr="00B700CC" w:rsidRDefault="00CE6CE4" w:rsidP="00CE6CE4">
      <w:pPr>
        <w:pStyle w:val="dash041e0431044b0447043d044b0439"/>
        <w:spacing w:line="276" w:lineRule="auto"/>
        <w:jc w:val="both"/>
        <w:rPr>
          <w:rStyle w:val="dash041e0431044b0447043d044b0439char1"/>
          <w:b/>
        </w:rPr>
      </w:pPr>
    </w:p>
    <w:p w:rsidR="00CE6CE4" w:rsidRPr="00B700CC" w:rsidRDefault="00CE6CE4" w:rsidP="00CE6CE4">
      <w:pPr>
        <w:pStyle w:val="dash041e0431044b0447043d044b0439"/>
        <w:spacing w:line="276" w:lineRule="auto"/>
        <w:ind w:firstLine="708"/>
        <w:jc w:val="both"/>
        <w:rPr>
          <w:rStyle w:val="dash041e0431044b0447043d044b0439char1"/>
        </w:rPr>
      </w:pPr>
      <w:r w:rsidRPr="00B700CC">
        <w:rPr>
          <w:rStyle w:val="dash041e0431044b0447043d044b0439char1"/>
        </w:rPr>
        <w:t>Рабочая программа разработана в соответствии с Основной образовательной программой основного общего образования МОУ «СОШ № 99»».</w:t>
      </w:r>
    </w:p>
    <w:p w:rsidR="00CE6CE4" w:rsidRPr="00B700CC" w:rsidRDefault="00CE6CE4" w:rsidP="00CE6CE4">
      <w:pPr>
        <w:pStyle w:val="dash041e0431044b0447043d044b0439"/>
        <w:spacing w:line="276" w:lineRule="auto"/>
        <w:jc w:val="both"/>
        <w:rPr>
          <w:rStyle w:val="dash041e0431044b0447043d044b0439char1"/>
        </w:rPr>
      </w:pPr>
      <w:r w:rsidRPr="00B700CC">
        <w:rPr>
          <w:rStyle w:val="dash041e0431044b0447043d044b0439char1"/>
        </w:rPr>
        <w:t xml:space="preserve">Данная программа рассчитана на 1 год – 5 класс. Общее число учебных часов в 5 классе - 34 часа (1ч в неделю). </w:t>
      </w:r>
    </w:p>
    <w:p w:rsidR="00CE6CE4" w:rsidRPr="00B700CC" w:rsidRDefault="00CE6CE4" w:rsidP="00CE6CE4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 xml:space="preserve">Отбор содержания проведён с учётом </w:t>
      </w:r>
      <w:proofErr w:type="spellStart"/>
      <w:r w:rsidRPr="00B700CC">
        <w:rPr>
          <w:rFonts w:ascii="Times New Roman" w:eastAsia="Calibri" w:hAnsi="Times New Roman" w:cs="Times New Roman"/>
          <w:sz w:val="24"/>
          <w:szCs w:val="24"/>
        </w:rPr>
        <w:t>культуросообразного</w:t>
      </w:r>
      <w:proofErr w:type="spellEnd"/>
      <w:r w:rsidRPr="00B700CC">
        <w:rPr>
          <w:rFonts w:ascii="Times New Roman" w:eastAsia="Calibri" w:hAnsi="Times New Roman" w:cs="Times New Roman"/>
          <w:sz w:val="24"/>
          <w:szCs w:val="24"/>
        </w:rPr>
        <w:t xml:space="preserve">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CE6CE4" w:rsidRPr="00B700CC" w:rsidRDefault="00CE6CE4" w:rsidP="00CE6CE4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 xml:space="preserve">Построение учебного содержания курса осуществляется последовательно от общего к частному с учётом реализации </w:t>
      </w:r>
      <w:proofErr w:type="spellStart"/>
      <w:r w:rsidRPr="00B700CC">
        <w:rPr>
          <w:rFonts w:ascii="Times New Roman" w:eastAsia="Calibri" w:hAnsi="Times New Roman" w:cs="Times New Roman"/>
          <w:sz w:val="24"/>
          <w:szCs w:val="24"/>
        </w:rPr>
        <w:t>внутрипредметных</w:t>
      </w:r>
      <w:proofErr w:type="spellEnd"/>
      <w:r w:rsidRPr="00B700CC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B700CC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00B700CC">
        <w:rPr>
          <w:rFonts w:ascii="Times New Roman" w:eastAsia="Calibri" w:hAnsi="Times New Roman" w:cs="Times New Roman"/>
          <w:sz w:val="24"/>
          <w:szCs w:val="24"/>
        </w:rPr>
        <w:t xml:space="preserve"> связей. В основу положено взаимодействие научного, гуманистического, аксиологического, культурологического, </w:t>
      </w:r>
      <w:proofErr w:type="spellStart"/>
      <w:r w:rsidRPr="00B700CC">
        <w:rPr>
          <w:rFonts w:ascii="Times New Roman" w:eastAsia="Calibri" w:hAnsi="Times New Roman" w:cs="Times New Roman"/>
          <w:sz w:val="24"/>
          <w:szCs w:val="24"/>
        </w:rPr>
        <w:t>личностнодеятельностного</w:t>
      </w:r>
      <w:proofErr w:type="spellEnd"/>
      <w:r w:rsidRPr="00B700CC">
        <w:rPr>
          <w:rFonts w:ascii="Times New Roman" w:eastAsia="Calibri" w:hAnsi="Times New Roman" w:cs="Times New Roman"/>
          <w:sz w:val="24"/>
          <w:szCs w:val="24"/>
        </w:rPr>
        <w:t xml:space="preserve">, историко-проблемного, интегративного, </w:t>
      </w:r>
      <w:proofErr w:type="spellStart"/>
      <w:r w:rsidRPr="00B700CC">
        <w:rPr>
          <w:rFonts w:ascii="Times New Roman" w:eastAsia="Calibri" w:hAnsi="Times New Roman" w:cs="Times New Roman"/>
          <w:sz w:val="24"/>
          <w:szCs w:val="24"/>
        </w:rPr>
        <w:t>компетентностного</w:t>
      </w:r>
      <w:proofErr w:type="spellEnd"/>
      <w:r w:rsidRPr="00B700CC">
        <w:rPr>
          <w:rFonts w:ascii="Times New Roman" w:eastAsia="Calibri" w:hAnsi="Times New Roman" w:cs="Times New Roman"/>
          <w:sz w:val="24"/>
          <w:szCs w:val="24"/>
        </w:rPr>
        <w:t xml:space="preserve"> подходов.</w:t>
      </w:r>
    </w:p>
    <w:p w:rsidR="00CE6CE4" w:rsidRPr="00B700CC" w:rsidRDefault="00CE6CE4" w:rsidP="00CE6CE4">
      <w:pPr>
        <w:pStyle w:val="dash041e0431044b0447043d044b0439"/>
        <w:spacing w:line="276" w:lineRule="auto"/>
        <w:jc w:val="both"/>
        <w:rPr>
          <w:rStyle w:val="dash041e0431044b0447043d044b0439char1"/>
          <w:b/>
          <w:u w:val="single"/>
        </w:rPr>
      </w:pPr>
      <w:r w:rsidRPr="00B700CC">
        <w:rPr>
          <w:rStyle w:val="dash041e0431044b0447043d044b0439char1"/>
          <w:b/>
          <w:u w:val="single"/>
        </w:rPr>
        <w:t>Планируемые результаты освоения программы курса «Биология» в 5 классе.</w:t>
      </w:r>
    </w:p>
    <w:p w:rsidR="00CE6CE4" w:rsidRPr="00B700CC" w:rsidRDefault="00CE6CE4" w:rsidP="00CE6CE4">
      <w:pPr>
        <w:pStyle w:val="a3"/>
        <w:numPr>
          <w:ilvl w:val="0"/>
          <w:numId w:val="5"/>
        </w:numPr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700CC">
        <w:rPr>
          <w:rFonts w:ascii="Times New Roman" w:eastAsia="Calibri" w:hAnsi="Times New Roman" w:cs="Times New Roman"/>
          <w:b/>
          <w:sz w:val="24"/>
          <w:szCs w:val="24"/>
          <w:u w:val="single"/>
        </w:rPr>
        <w:t>Личностными результатами изучения предмета «Биология» в 5 классе являются следующие умения:</w:t>
      </w:r>
    </w:p>
    <w:p w:rsidR="00CE6CE4" w:rsidRPr="00B700CC" w:rsidRDefault="00CE6CE4" w:rsidP="00CE6CE4">
      <w:pPr>
        <w:numPr>
          <w:ilvl w:val="0"/>
          <w:numId w:val="1"/>
        </w:numPr>
        <w:tabs>
          <w:tab w:val="left" w:pos="700"/>
        </w:tabs>
        <w:suppressAutoHyphens/>
        <w:spacing w:after="0"/>
        <w:ind w:left="31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 xml:space="preserve">Осознавать единство и целостность окружающего мира, возможности его познаваемости и объяснимости на основе достижений науки. </w:t>
      </w:r>
    </w:p>
    <w:p w:rsidR="00CE6CE4" w:rsidRPr="00B700CC" w:rsidRDefault="00CE6CE4" w:rsidP="00CE6CE4">
      <w:pPr>
        <w:numPr>
          <w:ilvl w:val="0"/>
          <w:numId w:val="1"/>
        </w:numPr>
        <w:tabs>
          <w:tab w:val="left" w:pos="700"/>
        </w:tabs>
        <w:suppressAutoHyphens/>
        <w:spacing w:after="0"/>
        <w:ind w:left="31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>Постепенно выстраивать собственное целостное мировоззрение.</w:t>
      </w:r>
    </w:p>
    <w:p w:rsidR="00CE6CE4" w:rsidRPr="00B700CC" w:rsidRDefault="00CE6CE4" w:rsidP="00CE6CE4">
      <w:pPr>
        <w:numPr>
          <w:ilvl w:val="0"/>
          <w:numId w:val="1"/>
        </w:numPr>
        <w:tabs>
          <w:tab w:val="left" w:pos="700"/>
        </w:tabs>
        <w:suppressAutoHyphens/>
        <w:spacing w:after="0"/>
        <w:ind w:left="31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 xml:space="preserve">Осознавать потребность и готовность к самообразованию, в том числе и в рамках самостоятельной деятельности вне школы. </w:t>
      </w:r>
    </w:p>
    <w:p w:rsidR="00CE6CE4" w:rsidRPr="00B700CC" w:rsidRDefault="00CE6CE4" w:rsidP="00CE6CE4">
      <w:pPr>
        <w:numPr>
          <w:ilvl w:val="0"/>
          <w:numId w:val="1"/>
        </w:numPr>
        <w:tabs>
          <w:tab w:val="left" w:pos="700"/>
        </w:tabs>
        <w:suppressAutoHyphens/>
        <w:spacing w:after="0"/>
        <w:ind w:left="31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 xml:space="preserve">Оценивать жизненные ситуации с точки зрения безопасного образа жизни и сохранения здоровья. </w:t>
      </w:r>
    </w:p>
    <w:p w:rsidR="00CE6CE4" w:rsidRPr="00B700CC" w:rsidRDefault="00CE6CE4" w:rsidP="00CE6CE4">
      <w:pPr>
        <w:numPr>
          <w:ilvl w:val="0"/>
          <w:numId w:val="1"/>
        </w:numPr>
        <w:tabs>
          <w:tab w:val="left" w:pos="700"/>
        </w:tabs>
        <w:suppressAutoHyphens/>
        <w:spacing w:after="0"/>
        <w:ind w:left="31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 xml:space="preserve">Оценивать экологический риск взаимоотношений человека и природы. </w:t>
      </w:r>
    </w:p>
    <w:p w:rsidR="00CE6CE4" w:rsidRPr="00B700CC" w:rsidRDefault="00CE6CE4" w:rsidP="00CE6CE4">
      <w:pPr>
        <w:numPr>
          <w:ilvl w:val="0"/>
          <w:numId w:val="1"/>
        </w:numPr>
        <w:tabs>
          <w:tab w:val="left" w:pos="700"/>
        </w:tabs>
        <w:suppressAutoHyphens/>
        <w:spacing w:after="0"/>
        <w:ind w:left="31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lastRenderedPageBreak/>
        <w:t>Формировать  экологическое мышление: умение оценивать свою деятельность и поступки других людей с точки зрения сохранения окружающей среды – гаранта жизни и благополучия людей на Земле.</w:t>
      </w:r>
    </w:p>
    <w:p w:rsidR="00CE6CE4" w:rsidRPr="00B700CC" w:rsidRDefault="00CE6CE4" w:rsidP="00CE6CE4">
      <w:pPr>
        <w:numPr>
          <w:ilvl w:val="0"/>
          <w:numId w:val="1"/>
        </w:numPr>
        <w:tabs>
          <w:tab w:val="left" w:pos="700"/>
        </w:tabs>
        <w:suppressAutoHyphens/>
        <w:spacing w:after="0"/>
        <w:ind w:left="314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>Средством развития личностных результатов служит учебный материал, и прежде всего продуктивные задания учебника.</w:t>
      </w:r>
    </w:p>
    <w:p w:rsidR="00CE6CE4" w:rsidRPr="00B700CC" w:rsidRDefault="00CE6CE4" w:rsidP="00CE6CE4">
      <w:pPr>
        <w:pStyle w:val="a3"/>
        <w:numPr>
          <w:ilvl w:val="0"/>
          <w:numId w:val="5"/>
        </w:numPr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proofErr w:type="spellStart"/>
      <w:r w:rsidRPr="00B700CC">
        <w:rPr>
          <w:rFonts w:ascii="Times New Roman" w:eastAsia="Calibri" w:hAnsi="Times New Roman" w:cs="Times New Roman"/>
          <w:b/>
          <w:sz w:val="24"/>
          <w:szCs w:val="24"/>
          <w:u w:val="single"/>
        </w:rPr>
        <w:t>Метапредметными</w:t>
      </w:r>
      <w:proofErr w:type="spellEnd"/>
      <w:r w:rsidRPr="00B700C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результатами изучения курса «Биология» является формирование универсальных учебных действий (УУД).</w:t>
      </w:r>
    </w:p>
    <w:p w:rsidR="00CE6CE4" w:rsidRPr="00B700CC" w:rsidRDefault="00CE6CE4" w:rsidP="00CE6CE4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700CC">
        <w:rPr>
          <w:rFonts w:ascii="Times New Roman" w:eastAsia="Calibri" w:hAnsi="Times New Roman" w:cs="Times New Roman"/>
          <w:b/>
          <w:i/>
          <w:sz w:val="24"/>
          <w:szCs w:val="24"/>
        </w:rPr>
        <w:t>Регулятивные УУД:</w:t>
      </w:r>
    </w:p>
    <w:p w:rsidR="00CE6CE4" w:rsidRPr="00B700CC" w:rsidRDefault="00CE6CE4" w:rsidP="00CE6CE4">
      <w:pPr>
        <w:numPr>
          <w:ilvl w:val="0"/>
          <w:numId w:val="2"/>
        </w:numPr>
        <w:tabs>
          <w:tab w:val="left" w:pos="316"/>
          <w:tab w:val="left" w:pos="700"/>
        </w:tabs>
        <w:suppressAutoHyphens/>
        <w:spacing w:after="0"/>
        <w:ind w:left="329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CE6CE4" w:rsidRPr="00B700CC" w:rsidRDefault="00CE6CE4" w:rsidP="00CE6CE4">
      <w:pPr>
        <w:numPr>
          <w:ilvl w:val="0"/>
          <w:numId w:val="2"/>
        </w:numPr>
        <w:tabs>
          <w:tab w:val="left" w:pos="316"/>
          <w:tab w:val="left" w:pos="700"/>
        </w:tabs>
        <w:suppressAutoHyphens/>
        <w:spacing w:after="0"/>
        <w:ind w:left="329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B700CC">
        <w:rPr>
          <w:rFonts w:ascii="Times New Roman" w:eastAsia="Calibri" w:hAnsi="Times New Roman" w:cs="Times New Roman"/>
          <w:sz w:val="24"/>
          <w:szCs w:val="24"/>
        </w:rPr>
        <w:t>предложенных</w:t>
      </w:r>
      <w:proofErr w:type="gramEnd"/>
      <w:r w:rsidRPr="00B700CC">
        <w:rPr>
          <w:rFonts w:ascii="Times New Roman" w:eastAsia="Calibri" w:hAnsi="Times New Roman" w:cs="Times New Roman"/>
          <w:sz w:val="24"/>
          <w:szCs w:val="24"/>
        </w:rPr>
        <w:t xml:space="preserve"> и искать самостоятельно  средства достижения цели.</w:t>
      </w:r>
    </w:p>
    <w:p w:rsidR="00CE6CE4" w:rsidRPr="00B700CC" w:rsidRDefault="00CE6CE4" w:rsidP="00CE6CE4">
      <w:pPr>
        <w:numPr>
          <w:ilvl w:val="0"/>
          <w:numId w:val="2"/>
        </w:numPr>
        <w:tabs>
          <w:tab w:val="left" w:pos="316"/>
          <w:tab w:val="left" w:pos="700"/>
        </w:tabs>
        <w:suppressAutoHyphens/>
        <w:spacing w:after="0"/>
        <w:ind w:left="329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>Составлять (индивидуально или в группе) план решения проблемы (выполнения проекта).</w:t>
      </w:r>
    </w:p>
    <w:p w:rsidR="00CE6CE4" w:rsidRPr="00B700CC" w:rsidRDefault="00CE6CE4" w:rsidP="00CE6CE4">
      <w:pPr>
        <w:numPr>
          <w:ilvl w:val="0"/>
          <w:numId w:val="2"/>
        </w:numPr>
        <w:tabs>
          <w:tab w:val="left" w:pos="316"/>
          <w:tab w:val="left" w:pos="700"/>
        </w:tabs>
        <w:suppressAutoHyphens/>
        <w:spacing w:after="0"/>
        <w:ind w:left="329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самостоятельно.</w:t>
      </w:r>
    </w:p>
    <w:p w:rsidR="00CE6CE4" w:rsidRPr="00B700CC" w:rsidRDefault="00CE6CE4" w:rsidP="00CE6CE4">
      <w:pPr>
        <w:numPr>
          <w:ilvl w:val="0"/>
          <w:numId w:val="2"/>
        </w:numPr>
        <w:tabs>
          <w:tab w:val="left" w:pos="316"/>
          <w:tab w:val="left" w:pos="700"/>
        </w:tabs>
        <w:suppressAutoHyphens/>
        <w:spacing w:after="0"/>
        <w:ind w:left="329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>В диалоге с учителем совершенствовать самостоятельно выработанные критерии оценки.</w:t>
      </w:r>
    </w:p>
    <w:p w:rsidR="00CE6CE4" w:rsidRPr="00B700CC" w:rsidRDefault="00CE6CE4" w:rsidP="00CE6CE4">
      <w:pPr>
        <w:numPr>
          <w:ilvl w:val="0"/>
          <w:numId w:val="2"/>
        </w:numPr>
        <w:tabs>
          <w:tab w:val="left" w:pos="316"/>
          <w:tab w:val="left" w:pos="700"/>
        </w:tabs>
        <w:suppressAutoHyphens/>
        <w:spacing w:after="0"/>
        <w:ind w:left="329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>Средством формирования 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</w:t>
      </w:r>
    </w:p>
    <w:p w:rsidR="00CE6CE4" w:rsidRPr="00B700CC" w:rsidRDefault="00CE6CE4" w:rsidP="00CE6CE4">
      <w:pPr>
        <w:numPr>
          <w:ilvl w:val="0"/>
          <w:numId w:val="2"/>
        </w:numPr>
        <w:tabs>
          <w:tab w:val="left" w:pos="316"/>
          <w:tab w:val="left" w:pos="700"/>
        </w:tabs>
        <w:suppressAutoHyphens/>
        <w:spacing w:after="0"/>
        <w:ind w:left="329" w:firstLine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E6CE4" w:rsidRPr="00B700CC" w:rsidRDefault="00CE6CE4" w:rsidP="00CE6CE4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700CC">
        <w:rPr>
          <w:rFonts w:ascii="Times New Roman" w:eastAsia="Calibri" w:hAnsi="Times New Roman" w:cs="Times New Roman"/>
          <w:b/>
          <w:i/>
          <w:sz w:val="24"/>
          <w:szCs w:val="24"/>
        </w:rPr>
        <w:t>Познавательные УУД:</w:t>
      </w:r>
    </w:p>
    <w:p w:rsidR="00CE6CE4" w:rsidRPr="00B700CC" w:rsidRDefault="00CE6CE4" w:rsidP="00CE6CE4">
      <w:pPr>
        <w:numPr>
          <w:ilvl w:val="0"/>
          <w:numId w:val="3"/>
        </w:numPr>
        <w:tabs>
          <w:tab w:val="left" w:pos="43"/>
          <w:tab w:val="left" w:pos="714"/>
        </w:tabs>
        <w:suppressAutoHyphens/>
        <w:spacing w:after="0"/>
        <w:ind w:left="34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CE6CE4" w:rsidRPr="00B700CC" w:rsidRDefault="00CE6CE4" w:rsidP="00CE6CE4">
      <w:pPr>
        <w:numPr>
          <w:ilvl w:val="0"/>
          <w:numId w:val="3"/>
        </w:numPr>
        <w:tabs>
          <w:tab w:val="left" w:pos="43"/>
          <w:tab w:val="left" w:pos="714"/>
        </w:tabs>
        <w:suppressAutoHyphens/>
        <w:spacing w:after="0"/>
        <w:ind w:left="34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 xml:space="preserve">Осуществлять сравнение, </w:t>
      </w:r>
      <w:proofErr w:type="spellStart"/>
      <w:r w:rsidRPr="00B700CC">
        <w:rPr>
          <w:rFonts w:ascii="Times New Roman" w:eastAsia="Calibri" w:hAnsi="Times New Roman" w:cs="Times New Roman"/>
          <w:sz w:val="24"/>
          <w:szCs w:val="24"/>
        </w:rPr>
        <w:t>сериацию</w:t>
      </w:r>
      <w:proofErr w:type="spellEnd"/>
      <w:r w:rsidRPr="00B700CC">
        <w:rPr>
          <w:rFonts w:ascii="Times New Roman" w:eastAsia="Calibri" w:hAnsi="Times New Roman" w:cs="Times New Roman"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CE6CE4" w:rsidRPr="00B700CC" w:rsidRDefault="00CE6CE4" w:rsidP="00CE6CE4">
      <w:pPr>
        <w:numPr>
          <w:ilvl w:val="0"/>
          <w:numId w:val="3"/>
        </w:numPr>
        <w:tabs>
          <w:tab w:val="left" w:pos="43"/>
          <w:tab w:val="left" w:pos="714"/>
        </w:tabs>
        <w:suppressAutoHyphens/>
        <w:spacing w:after="0"/>
        <w:ind w:left="34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 xml:space="preserve">Строить </w:t>
      </w:r>
      <w:proofErr w:type="gramStart"/>
      <w:r w:rsidRPr="00B700CC">
        <w:rPr>
          <w:rFonts w:ascii="Times New Roman" w:eastAsia="Calibri" w:hAnsi="Times New Roman" w:cs="Times New Roman"/>
          <w:sz w:val="24"/>
          <w:szCs w:val="24"/>
        </w:rPr>
        <w:t>логическое рассуждение</w:t>
      </w:r>
      <w:proofErr w:type="gramEnd"/>
      <w:r w:rsidRPr="00B700CC">
        <w:rPr>
          <w:rFonts w:ascii="Times New Roman" w:eastAsia="Calibri" w:hAnsi="Times New Roman" w:cs="Times New Roman"/>
          <w:sz w:val="24"/>
          <w:szCs w:val="24"/>
        </w:rPr>
        <w:t>, включающее установление причинно-следственных связей.</w:t>
      </w:r>
    </w:p>
    <w:p w:rsidR="00CE6CE4" w:rsidRPr="00B700CC" w:rsidRDefault="00CE6CE4" w:rsidP="00CE6CE4">
      <w:pPr>
        <w:numPr>
          <w:ilvl w:val="0"/>
          <w:numId w:val="3"/>
        </w:numPr>
        <w:tabs>
          <w:tab w:val="left" w:pos="43"/>
          <w:tab w:val="left" w:pos="714"/>
        </w:tabs>
        <w:suppressAutoHyphens/>
        <w:spacing w:after="0"/>
        <w:ind w:left="34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 xml:space="preserve">Создавать схематические модели с выделением существенных характеристик объекта. </w:t>
      </w:r>
    </w:p>
    <w:p w:rsidR="00CE6CE4" w:rsidRPr="00B700CC" w:rsidRDefault="00CE6CE4" w:rsidP="00CE6CE4">
      <w:pPr>
        <w:numPr>
          <w:ilvl w:val="0"/>
          <w:numId w:val="3"/>
        </w:numPr>
        <w:tabs>
          <w:tab w:val="left" w:pos="43"/>
          <w:tab w:val="left" w:pos="714"/>
        </w:tabs>
        <w:suppressAutoHyphens/>
        <w:spacing w:after="0"/>
        <w:ind w:left="34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>Составлять тезисы, различные виды планов (простых, сложных и т.п.). Преобразовывать информацию  из одного вида в другой (таблицу в текст и пр.).</w:t>
      </w:r>
    </w:p>
    <w:p w:rsidR="00CE6CE4" w:rsidRPr="00B700CC" w:rsidRDefault="00CE6CE4" w:rsidP="00CE6CE4">
      <w:pPr>
        <w:numPr>
          <w:ilvl w:val="0"/>
          <w:numId w:val="3"/>
        </w:numPr>
        <w:tabs>
          <w:tab w:val="left" w:pos="43"/>
          <w:tab w:val="left" w:pos="714"/>
        </w:tabs>
        <w:suppressAutoHyphens/>
        <w:spacing w:after="0"/>
        <w:ind w:left="34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 xml:space="preserve">Вычитывать все уровни текстовой информации. </w:t>
      </w:r>
    </w:p>
    <w:p w:rsidR="00CE6CE4" w:rsidRPr="00B700CC" w:rsidRDefault="00CE6CE4" w:rsidP="00CE6CE4">
      <w:pPr>
        <w:numPr>
          <w:ilvl w:val="0"/>
          <w:numId w:val="3"/>
        </w:numPr>
        <w:tabs>
          <w:tab w:val="left" w:pos="43"/>
          <w:tab w:val="left" w:pos="714"/>
        </w:tabs>
        <w:suppressAutoHyphens/>
        <w:spacing w:after="0"/>
        <w:ind w:left="34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>Уметь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CE6CE4" w:rsidRPr="00B700CC" w:rsidRDefault="00CE6CE4" w:rsidP="00CE6CE4">
      <w:pPr>
        <w:numPr>
          <w:ilvl w:val="0"/>
          <w:numId w:val="3"/>
        </w:numPr>
        <w:tabs>
          <w:tab w:val="left" w:pos="43"/>
          <w:tab w:val="left" w:pos="714"/>
        </w:tabs>
        <w:suppressAutoHyphens/>
        <w:spacing w:after="0"/>
        <w:ind w:left="34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 xml:space="preserve">Средством формирования </w:t>
      </w:r>
      <w:proofErr w:type="gramStart"/>
      <w:r w:rsidRPr="00B700CC">
        <w:rPr>
          <w:rFonts w:ascii="Times New Roman" w:eastAsia="Calibri" w:hAnsi="Times New Roman" w:cs="Times New Roman"/>
          <w:sz w:val="24"/>
          <w:szCs w:val="24"/>
        </w:rPr>
        <w:t>познавательных</w:t>
      </w:r>
      <w:proofErr w:type="gramEnd"/>
      <w:r w:rsidRPr="00B700CC">
        <w:rPr>
          <w:rFonts w:ascii="Times New Roman" w:eastAsia="Calibri" w:hAnsi="Times New Roman" w:cs="Times New Roman"/>
          <w:sz w:val="24"/>
          <w:szCs w:val="24"/>
        </w:rPr>
        <w:t xml:space="preserve"> УУД служит учебный материал, и прежде всего продуктивные задания учебника.</w:t>
      </w:r>
    </w:p>
    <w:p w:rsidR="00CE6CE4" w:rsidRPr="00B700CC" w:rsidRDefault="00CE6CE4" w:rsidP="00CE6CE4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700CC">
        <w:rPr>
          <w:rFonts w:ascii="Times New Roman" w:eastAsia="Calibri" w:hAnsi="Times New Roman" w:cs="Times New Roman"/>
          <w:b/>
          <w:i/>
          <w:sz w:val="24"/>
          <w:szCs w:val="24"/>
        </w:rPr>
        <w:t>Коммуникативные УУД:</w:t>
      </w:r>
    </w:p>
    <w:p w:rsidR="00CE6CE4" w:rsidRPr="00B700CC" w:rsidRDefault="00CE6CE4" w:rsidP="00CE6CE4">
      <w:pPr>
        <w:numPr>
          <w:ilvl w:val="0"/>
          <w:numId w:val="4"/>
        </w:numPr>
        <w:tabs>
          <w:tab w:val="clear" w:pos="1017"/>
          <w:tab w:val="left" w:pos="316"/>
          <w:tab w:val="left" w:pos="714"/>
          <w:tab w:val="left" w:pos="1014"/>
        </w:tabs>
        <w:suppressAutoHyphens/>
        <w:spacing w:after="0"/>
        <w:ind w:left="357" w:firstLine="1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CE6CE4" w:rsidRPr="00B700CC" w:rsidRDefault="00CE6CE4" w:rsidP="00CE6CE4">
      <w:pPr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700C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3. </w:t>
      </w:r>
      <w:r w:rsidRPr="00B700CC">
        <w:rPr>
          <w:rFonts w:ascii="Times New Roman" w:eastAsia="Calibri" w:hAnsi="Times New Roman" w:cs="Times New Roman"/>
          <w:b/>
          <w:sz w:val="24"/>
          <w:szCs w:val="24"/>
          <w:u w:val="single"/>
        </w:rPr>
        <w:t>Предметными результатами изучения предмета «Биология» являются следующие умения:</w:t>
      </w:r>
    </w:p>
    <w:p w:rsidR="00CE6CE4" w:rsidRPr="00B700CC" w:rsidRDefault="00CE6CE4" w:rsidP="00CE6CE4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700CC">
        <w:rPr>
          <w:rFonts w:ascii="Times New Roman" w:eastAsia="Calibri" w:hAnsi="Times New Roman" w:cs="Times New Roman"/>
          <w:b/>
          <w:i/>
          <w:sz w:val="24"/>
          <w:szCs w:val="24"/>
        </w:rPr>
        <w:t>1. - осознание роли жизни:</w:t>
      </w:r>
    </w:p>
    <w:p w:rsidR="00CE6CE4" w:rsidRPr="00B700CC" w:rsidRDefault="00CE6CE4" w:rsidP="00CE6C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>– определять роль в природе различных групп организмов;</w:t>
      </w:r>
    </w:p>
    <w:p w:rsidR="00CE6CE4" w:rsidRPr="00B700CC" w:rsidRDefault="00CE6CE4" w:rsidP="00CE6C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>– объяснять роль живых организмов в круговороте веществ экосистемы.</w:t>
      </w:r>
    </w:p>
    <w:p w:rsidR="00CE6CE4" w:rsidRPr="00B700CC" w:rsidRDefault="00CE6CE4" w:rsidP="00CE6CE4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700CC">
        <w:rPr>
          <w:rFonts w:ascii="Times New Roman" w:eastAsia="Calibri" w:hAnsi="Times New Roman" w:cs="Times New Roman"/>
          <w:b/>
          <w:i/>
          <w:sz w:val="24"/>
          <w:szCs w:val="24"/>
        </w:rPr>
        <w:t>2. – рассмотрение биологических процессов в развитии:</w:t>
      </w:r>
    </w:p>
    <w:p w:rsidR="00CE6CE4" w:rsidRPr="00B700CC" w:rsidRDefault="00CE6CE4" w:rsidP="00CE6C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>– приводить примеры приспособлений организмов к среде обитания и объяснять их значение;</w:t>
      </w:r>
    </w:p>
    <w:p w:rsidR="00CE6CE4" w:rsidRPr="00B700CC" w:rsidRDefault="00CE6CE4" w:rsidP="00CE6C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>– находить черты, свидетельствующие об усложнении живых организмов по сравнению с предками, и давать им объяснение;</w:t>
      </w:r>
    </w:p>
    <w:p w:rsidR="00CE6CE4" w:rsidRPr="00B700CC" w:rsidRDefault="00CE6CE4" w:rsidP="00CE6C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>– объяснять приспособления на разных стадиях жизненных циклов.</w:t>
      </w:r>
    </w:p>
    <w:p w:rsidR="00CE6CE4" w:rsidRPr="00B700CC" w:rsidRDefault="00CE6CE4" w:rsidP="00CE6CE4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700CC">
        <w:rPr>
          <w:rFonts w:ascii="Times New Roman" w:eastAsia="Calibri" w:hAnsi="Times New Roman" w:cs="Times New Roman"/>
          <w:b/>
          <w:i/>
          <w:sz w:val="24"/>
          <w:szCs w:val="24"/>
        </w:rPr>
        <w:t>3. – использование биологических знаний в быту:</w:t>
      </w:r>
    </w:p>
    <w:p w:rsidR="00CE6CE4" w:rsidRPr="00B700CC" w:rsidRDefault="00CE6CE4" w:rsidP="00CE6C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>– объяснять значение живых организмов в жизни и хозяйстве человека.</w:t>
      </w:r>
    </w:p>
    <w:p w:rsidR="00CE6CE4" w:rsidRPr="00B700CC" w:rsidRDefault="00CE6CE4" w:rsidP="00CE6CE4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700CC">
        <w:rPr>
          <w:rFonts w:ascii="Times New Roman" w:eastAsia="Calibri" w:hAnsi="Times New Roman" w:cs="Times New Roman"/>
          <w:b/>
          <w:i/>
          <w:sz w:val="24"/>
          <w:szCs w:val="24"/>
        </w:rPr>
        <w:t>4. –  объяснять мир с точки зрения биологии:</w:t>
      </w:r>
    </w:p>
    <w:p w:rsidR="00CE6CE4" w:rsidRPr="00B700CC" w:rsidRDefault="00CE6CE4" w:rsidP="00CE6C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>– перечислять отличительные свойства живого;</w:t>
      </w:r>
    </w:p>
    <w:p w:rsidR="00CE6CE4" w:rsidRPr="00B700CC" w:rsidRDefault="00CE6CE4" w:rsidP="00CE6C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700CC">
        <w:rPr>
          <w:rFonts w:ascii="Times New Roman" w:eastAsia="Calibri" w:hAnsi="Times New Roman" w:cs="Times New Roman"/>
          <w:sz w:val="24"/>
          <w:szCs w:val="24"/>
        </w:rPr>
        <w:t>– различать (по таблице) основные группы живых организмов (бактерии: безъядерные, ядерные: грибы, растения, животные) и основные группы растений (водоросли, мхи, хвощи, плауны, папоротники, голосеменные и цветковые);</w:t>
      </w:r>
      <w:proofErr w:type="gramEnd"/>
    </w:p>
    <w:p w:rsidR="00CE6CE4" w:rsidRPr="00B700CC" w:rsidRDefault="00CE6CE4" w:rsidP="00CE6C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>– определять основные органы растений (части клетки);</w:t>
      </w:r>
    </w:p>
    <w:p w:rsidR="00CE6CE4" w:rsidRPr="00B700CC" w:rsidRDefault="00CE6CE4" w:rsidP="00CE6C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700CC">
        <w:rPr>
          <w:rFonts w:ascii="Times New Roman" w:eastAsia="Calibri" w:hAnsi="Times New Roman" w:cs="Times New Roman"/>
          <w:sz w:val="24"/>
          <w:szCs w:val="24"/>
        </w:rPr>
        <w:t>– объяснять строение и жизнедеятельность изученных групп живых организмов (бактерии, грибы, водоросли, мхи, хвощи, плауны, папоротники, голосеменные и цветковые);</w:t>
      </w:r>
      <w:proofErr w:type="gramEnd"/>
    </w:p>
    <w:p w:rsidR="00CE6CE4" w:rsidRPr="00B700CC" w:rsidRDefault="00CE6CE4" w:rsidP="00CE6C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b/>
          <w:i/>
          <w:sz w:val="24"/>
          <w:szCs w:val="24"/>
        </w:rPr>
        <w:t>5.</w:t>
      </w:r>
      <w:r w:rsidRPr="00B700CC">
        <w:rPr>
          <w:rFonts w:ascii="Times New Roman" w:eastAsia="Calibri" w:hAnsi="Times New Roman" w:cs="Times New Roman"/>
          <w:sz w:val="24"/>
          <w:szCs w:val="24"/>
        </w:rPr>
        <w:t xml:space="preserve"> – понимать смысл биологических терминов;</w:t>
      </w:r>
    </w:p>
    <w:p w:rsidR="00CE6CE4" w:rsidRPr="00B700CC" w:rsidRDefault="00CE6CE4" w:rsidP="00CE6C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>– характеризовать методы биологической науки (наблюдение, сравнение, эксперимент, измерение) и их роль в познании живой природы;</w:t>
      </w:r>
    </w:p>
    <w:p w:rsidR="00CE6CE4" w:rsidRPr="00B700CC" w:rsidRDefault="00CE6CE4" w:rsidP="00CE6C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>– проводить биологические опыты и эксперименты и объяснять их результаты; пользоваться увеличительными приборами и иметь элементарные навыки приготовления и изучения препаратов.</w:t>
      </w:r>
    </w:p>
    <w:p w:rsidR="00CE6CE4" w:rsidRPr="00B700CC" w:rsidRDefault="00CE6CE4" w:rsidP="00CE6CE4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700CC">
        <w:rPr>
          <w:rFonts w:ascii="Times New Roman" w:eastAsia="Calibri" w:hAnsi="Times New Roman" w:cs="Times New Roman"/>
          <w:b/>
          <w:i/>
          <w:sz w:val="24"/>
          <w:szCs w:val="24"/>
        </w:rPr>
        <w:t>6. – оценивать поведение человека с точки зрения здорового образа жизни:</w:t>
      </w:r>
    </w:p>
    <w:p w:rsidR="00CE6CE4" w:rsidRPr="00B700CC" w:rsidRDefault="00CE6CE4" w:rsidP="00CE6CE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>– использовать знания биологии при соблюдении правил повседневной гигиены;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sz w:val="24"/>
          <w:szCs w:val="24"/>
        </w:rPr>
      </w:pPr>
      <w:r w:rsidRPr="00B700CC">
        <w:rPr>
          <w:rFonts w:ascii="Times New Roman" w:eastAsia="Calibri" w:hAnsi="Times New Roman" w:cs="Times New Roman"/>
          <w:sz w:val="24"/>
          <w:szCs w:val="24"/>
        </w:rPr>
        <w:t>– различать съедобные и ядовитые грибы и растения своей местности.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E6CE4" w:rsidRPr="00B700CC" w:rsidRDefault="00CE6CE4" w:rsidP="00CE6C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700C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 КУРСА «БИОЛОГИЯ 5 КЛАСС»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00C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Введение </w:t>
      </w:r>
      <w:r w:rsidRPr="00B700CC">
        <w:rPr>
          <w:rFonts w:ascii="Times New Roman" w:hAnsi="Times New Roman" w:cs="Times New Roman"/>
          <w:sz w:val="24"/>
          <w:szCs w:val="24"/>
          <w:u w:val="single"/>
        </w:rPr>
        <w:t>(6 ч)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sz w:val="24"/>
          <w:szCs w:val="24"/>
        </w:rPr>
      </w:pPr>
      <w:r w:rsidRPr="00B700CC">
        <w:rPr>
          <w:rFonts w:ascii="Times New Roman" w:hAnsi="Times New Roman" w:cs="Times New Roman"/>
          <w:sz w:val="24"/>
          <w:szCs w:val="24"/>
        </w:rPr>
        <w:t>Биология — наука о живой природе. Методы исследования в биологии. Царства бактерий, грибов, растений и животных. Отличительные признаки живого и неживого. Связь организмов со средой обитания. Взаимосвязь организмов в природе. Экологические факторы и их влияние на живые организмы. Влияние деятельности человека на природу, ее охрана.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700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Лабораторные и практические работы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sz w:val="24"/>
          <w:szCs w:val="24"/>
        </w:rPr>
      </w:pPr>
      <w:r w:rsidRPr="00B700CC">
        <w:rPr>
          <w:rFonts w:ascii="Times New Roman" w:hAnsi="Times New Roman" w:cs="Times New Roman"/>
          <w:sz w:val="24"/>
          <w:szCs w:val="24"/>
        </w:rPr>
        <w:t>Фенологические наблюдения за сезонными изменениями в природе.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sz w:val="24"/>
          <w:szCs w:val="24"/>
        </w:rPr>
      </w:pPr>
      <w:r w:rsidRPr="00B700CC">
        <w:rPr>
          <w:rFonts w:ascii="Times New Roman" w:hAnsi="Times New Roman" w:cs="Times New Roman"/>
          <w:sz w:val="24"/>
          <w:szCs w:val="24"/>
        </w:rPr>
        <w:t>Ведение дневника наблюдений.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700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Экскурсии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sz w:val="24"/>
          <w:szCs w:val="24"/>
        </w:rPr>
      </w:pPr>
      <w:r w:rsidRPr="00B700CC">
        <w:rPr>
          <w:rFonts w:ascii="Times New Roman" w:hAnsi="Times New Roman" w:cs="Times New Roman"/>
          <w:sz w:val="24"/>
          <w:szCs w:val="24"/>
        </w:rPr>
        <w:t>Многообразие живых организмов, осенние явления в жизни растений и животных.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00CC">
        <w:rPr>
          <w:rFonts w:ascii="Times New Roman" w:hAnsi="Times New Roman" w:cs="Times New Roman"/>
          <w:sz w:val="24"/>
          <w:szCs w:val="24"/>
          <w:u w:val="single"/>
        </w:rPr>
        <w:t xml:space="preserve">Раздел 1 </w:t>
      </w:r>
      <w:r w:rsidRPr="00B700C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Клеточное строение организмов </w:t>
      </w:r>
      <w:r w:rsidRPr="00B700CC">
        <w:rPr>
          <w:rFonts w:ascii="Times New Roman" w:hAnsi="Times New Roman" w:cs="Times New Roman"/>
          <w:sz w:val="24"/>
          <w:szCs w:val="24"/>
          <w:u w:val="single"/>
        </w:rPr>
        <w:t>(6 ч)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sz w:val="24"/>
          <w:szCs w:val="24"/>
        </w:rPr>
      </w:pPr>
      <w:r w:rsidRPr="00B700CC">
        <w:rPr>
          <w:rFonts w:ascii="Times New Roman" w:hAnsi="Times New Roman" w:cs="Times New Roman"/>
          <w:sz w:val="24"/>
          <w:szCs w:val="24"/>
        </w:rPr>
        <w:t>Устройство увеличительных приборов (лупа, световой микроскоп). Клетка и ее строение: оболочка, цитоплазма, ядро, вакуоли, пластиды. Жизнедеятельность клетки: поступление веще</w:t>
      </w:r>
      <w:proofErr w:type="gramStart"/>
      <w:r w:rsidRPr="00B700CC">
        <w:rPr>
          <w:rFonts w:ascii="Times New Roman" w:hAnsi="Times New Roman" w:cs="Times New Roman"/>
          <w:sz w:val="24"/>
          <w:szCs w:val="24"/>
        </w:rPr>
        <w:t>ств  в  кл</w:t>
      </w:r>
      <w:proofErr w:type="gramEnd"/>
      <w:r w:rsidRPr="00B700CC">
        <w:rPr>
          <w:rFonts w:ascii="Times New Roman" w:hAnsi="Times New Roman" w:cs="Times New Roman"/>
          <w:sz w:val="24"/>
          <w:szCs w:val="24"/>
        </w:rPr>
        <w:t>етку (дыхание, питание), рост, развитие и деление клетки. Понятие «ткань».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700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Демонстрация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sz w:val="24"/>
          <w:szCs w:val="24"/>
        </w:rPr>
      </w:pPr>
      <w:r w:rsidRPr="00B700CC">
        <w:rPr>
          <w:rFonts w:ascii="Times New Roman" w:hAnsi="Times New Roman" w:cs="Times New Roman"/>
          <w:sz w:val="24"/>
          <w:szCs w:val="24"/>
        </w:rPr>
        <w:t>Микропрепараты различных растительных тканей.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700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Лабораторные и практические работы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sz w:val="24"/>
          <w:szCs w:val="24"/>
        </w:rPr>
      </w:pPr>
      <w:r w:rsidRPr="00B700CC">
        <w:rPr>
          <w:rFonts w:ascii="Times New Roman" w:hAnsi="Times New Roman" w:cs="Times New Roman"/>
          <w:sz w:val="24"/>
          <w:szCs w:val="24"/>
        </w:rPr>
        <w:t>Устройство лупы и светового микроскопа. Правила работы с ними.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sz w:val="24"/>
          <w:szCs w:val="24"/>
        </w:rPr>
      </w:pPr>
      <w:r w:rsidRPr="00B700CC">
        <w:rPr>
          <w:rFonts w:ascii="Times New Roman" w:hAnsi="Times New Roman" w:cs="Times New Roman"/>
          <w:sz w:val="24"/>
          <w:szCs w:val="24"/>
        </w:rPr>
        <w:t>Изучение клеток растения с помощью лупы.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sz w:val="24"/>
          <w:szCs w:val="24"/>
        </w:rPr>
      </w:pPr>
      <w:r w:rsidRPr="00B700CC">
        <w:rPr>
          <w:rFonts w:ascii="Times New Roman" w:hAnsi="Times New Roman" w:cs="Times New Roman"/>
          <w:sz w:val="24"/>
          <w:szCs w:val="24"/>
        </w:rPr>
        <w:t>Приготовление препарата кожицы чешуи лука, рассматривание его под микроскопом.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sz w:val="24"/>
          <w:szCs w:val="24"/>
        </w:rPr>
      </w:pPr>
      <w:r w:rsidRPr="00B700CC">
        <w:rPr>
          <w:rFonts w:ascii="Times New Roman" w:hAnsi="Times New Roman" w:cs="Times New Roman"/>
          <w:sz w:val="24"/>
          <w:szCs w:val="24"/>
        </w:rPr>
        <w:t>Приготовление препаратов и рассматривание под микроскопом пластид в клетках листа элодеи, плодов томатов, рябины, шиповника.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sz w:val="24"/>
          <w:szCs w:val="24"/>
        </w:rPr>
      </w:pPr>
      <w:r w:rsidRPr="00B700CC">
        <w:rPr>
          <w:rFonts w:ascii="Times New Roman" w:hAnsi="Times New Roman" w:cs="Times New Roman"/>
          <w:sz w:val="24"/>
          <w:szCs w:val="24"/>
        </w:rPr>
        <w:t>Приготовление препарата и рассматривание под микроскопом движения цитоплазмы в клетках листа элодеи.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sz w:val="24"/>
          <w:szCs w:val="24"/>
        </w:rPr>
      </w:pPr>
      <w:r w:rsidRPr="00B700CC">
        <w:rPr>
          <w:rFonts w:ascii="Times New Roman" w:hAnsi="Times New Roman" w:cs="Times New Roman"/>
          <w:sz w:val="24"/>
          <w:szCs w:val="24"/>
        </w:rPr>
        <w:t>Рассматривание под микроскопом готовых микропрепаратов различных растительных тканей.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00CC">
        <w:rPr>
          <w:rFonts w:ascii="Times New Roman" w:hAnsi="Times New Roman" w:cs="Times New Roman"/>
          <w:sz w:val="24"/>
          <w:szCs w:val="24"/>
          <w:u w:val="single"/>
        </w:rPr>
        <w:t xml:space="preserve">Раздел 2  </w:t>
      </w:r>
      <w:r w:rsidRPr="00B700C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Царство Бактерии </w:t>
      </w:r>
      <w:r w:rsidRPr="00B700CC">
        <w:rPr>
          <w:rFonts w:ascii="Times New Roman" w:hAnsi="Times New Roman" w:cs="Times New Roman"/>
          <w:sz w:val="24"/>
          <w:szCs w:val="24"/>
          <w:u w:val="single"/>
        </w:rPr>
        <w:t>(3 ч)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sz w:val="24"/>
          <w:szCs w:val="24"/>
        </w:rPr>
      </w:pPr>
      <w:r w:rsidRPr="00B700CC">
        <w:rPr>
          <w:rFonts w:ascii="Times New Roman" w:hAnsi="Times New Roman" w:cs="Times New Roman"/>
          <w:sz w:val="24"/>
          <w:szCs w:val="24"/>
        </w:rPr>
        <w:t>Строение и жизнедеятельность бактерий. Размножение бактерий. Бактерии, их роль в природе и жизни человека. Разнообразие бактерий, их распространение в природе.</w:t>
      </w:r>
    </w:p>
    <w:p w:rsidR="00CE6CE4" w:rsidRDefault="00CE6CE4" w:rsidP="00CE6CE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E6CE4" w:rsidRPr="00B700CC" w:rsidRDefault="00CE6CE4" w:rsidP="00CE6CE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00CC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Раздел 3 </w:t>
      </w:r>
      <w:r w:rsidRPr="00B700C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Царство Грибы </w:t>
      </w:r>
      <w:r w:rsidRPr="00B700CC">
        <w:rPr>
          <w:rFonts w:ascii="Times New Roman" w:hAnsi="Times New Roman" w:cs="Times New Roman"/>
          <w:sz w:val="24"/>
          <w:szCs w:val="24"/>
          <w:u w:val="single"/>
        </w:rPr>
        <w:t>(5 ч)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sz w:val="24"/>
          <w:szCs w:val="24"/>
        </w:rPr>
      </w:pPr>
      <w:r w:rsidRPr="00B700CC">
        <w:rPr>
          <w:rFonts w:ascii="Times New Roman" w:hAnsi="Times New Roman" w:cs="Times New Roman"/>
          <w:sz w:val="24"/>
          <w:szCs w:val="24"/>
        </w:rPr>
        <w:t>Грибы. Общая характеристика грибов, их строение и жизнедеятельность. Шляпочные грибы. Съедобные и ядовитые грибы. Правила сбора съедобных грибов и их охрана. Профилактика отравления грибами. Дрожжи, плесневые грибы. Грибы-паразиты. Роль грибов в природе и жизни человека.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700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Демонстрация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sz w:val="24"/>
          <w:szCs w:val="24"/>
        </w:rPr>
      </w:pPr>
      <w:r w:rsidRPr="00B700CC">
        <w:rPr>
          <w:rFonts w:ascii="Times New Roman" w:hAnsi="Times New Roman" w:cs="Times New Roman"/>
          <w:sz w:val="24"/>
          <w:szCs w:val="24"/>
        </w:rPr>
        <w:t>Муляжи плодовых тел шляпочных грибов. Натуральные объекты (трутовик, ржавчина, головня, спорынья).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700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Лабораторные и практические работы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sz w:val="24"/>
          <w:szCs w:val="24"/>
        </w:rPr>
      </w:pPr>
      <w:r w:rsidRPr="00B700CC">
        <w:rPr>
          <w:rFonts w:ascii="Times New Roman" w:hAnsi="Times New Roman" w:cs="Times New Roman"/>
          <w:sz w:val="24"/>
          <w:szCs w:val="24"/>
        </w:rPr>
        <w:t>Строение плодовых тел шляпочных грибов.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sz w:val="24"/>
          <w:szCs w:val="24"/>
        </w:rPr>
      </w:pPr>
      <w:r w:rsidRPr="00B700CC">
        <w:rPr>
          <w:rFonts w:ascii="Times New Roman" w:hAnsi="Times New Roman" w:cs="Times New Roman"/>
          <w:sz w:val="24"/>
          <w:szCs w:val="24"/>
        </w:rPr>
        <w:t xml:space="preserve">Строение плесневого гриба </w:t>
      </w:r>
      <w:proofErr w:type="spellStart"/>
      <w:r w:rsidRPr="00B700CC">
        <w:rPr>
          <w:rFonts w:ascii="Times New Roman" w:hAnsi="Times New Roman" w:cs="Times New Roman"/>
          <w:sz w:val="24"/>
          <w:szCs w:val="24"/>
        </w:rPr>
        <w:t>мукора</w:t>
      </w:r>
      <w:proofErr w:type="spellEnd"/>
      <w:r w:rsidRPr="00B700CC">
        <w:rPr>
          <w:rFonts w:ascii="Times New Roman" w:hAnsi="Times New Roman" w:cs="Times New Roman"/>
          <w:sz w:val="24"/>
          <w:szCs w:val="24"/>
        </w:rPr>
        <w:t>.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sz w:val="24"/>
          <w:szCs w:val="24"/>
        </w:rPr>
      </w:pPr>
      <w:r w:rsidRPr="00B700CC">
        <w:rPr>
          <w:rFonts w:ascii="Times New Roman" w:hAnsi="Times New Roman" w:cs="Times New Roman"/>
          <w:sz w:val="24"/>
          <w:szCs w:val="24"/>
        </w:rPr>
        <w:t>Строение дрожжей.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00CC">
        <w:rPr>
          <w:rFonts w:ascii="Times New Roman" w:hAnsi="Times New Roman" w:cs="Times New Roman"/>
          <w:sz w:val="24"/>
          <w:szCs w:val="24"/>
          <w:u w:val="single"/>
        </w:rPr>
        <w:t xml:space="preserve">Раздел 4 </w:t>
      </w:r>
      <w:r w:rsidRPr="00B700C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Царство Растения </w:t>
      </w:r>
      <w:r w:rsidRPr="00B700CC">
        <w:rPr>
          <w:rFonts w:ascii="Times New Roman" w:hAnsi="Times New Roman" w:cs="Times New Roman"/>
          <w:sz w:val="24"/>
          <w:szCs w:val="24"/>
          <w:u w:val="single"/>
        </w:rPr>
        <w:t>(13 ч)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sz w:val="24"/>
          <w:szCs w:val="24"/>
        </w:rPr>
      </w:pPr>
      <w:r w:rsidRPr="00B700CC">
        <w:rPr>
          <w:rFonts w:ascii="Times New Roman" w:hAnsi="Times New Roman" w:cs="Times New Roman"/>
          <w:sz w:val="24"/>
          <w:szCs w:val="24"/>
        </w:rPr>
        <w:t>Растения. Ботаника — наука о растениях. Методы изучения растений. Общая характеристика растительного царства. Многообразие растений, их связь со средой обитания. Роль в биосфере. Охрана растений. Основные группы растений (водоросли, мхи, хвощи, плауны, папоротники, голосеменные, цветковые). Водоросли. Многообразие водорослей. Среда обитания водорослей. Строение одноклеточных и многоклеточных водорослей. Роль водорослей</w:t>
      </w:r>
      <w:r w:rsidR="001F48D0">
        <w:rPr>
          <w:rFonts w:ascii="Times New Roman" w:hAnsi="Times New Roman" w:cs="Times New Roman"/>
          <w:sz w:val="24"/>
          <w:szCs w:val="24"/>
        </w:rPr>
        <w:t xml:space="preserve"> </w:t>
      </w:r>
      <w:r w:rsidRPr="00B700CC">
        <w:rPr>
          <w:rFonts w:ascii="Times New Roman" w:hAnsi="Times New Roman" w:cs="Times New Roman"/>
          <w:sz w:val="24"/>
          <w:szCs w:val="24"/>
        </w:rPr>
        <w:t xml:space="preserve">в природе и жизни человека, охрана водорослей. Лишайники, их строение, разнообразие, среда обитания. Значение в природе и жизни человека. Мхи. Многообразие мхов. Среда обитания. Строение мхов, их значение. </w:t>
      </w:r>
      <w:proofErr w:type="gramStart"/>
      <w:r w:rsidRPr="00B700CC">
        <w:rPr>
          <w:rFonts w:ascii="Times New Roman" w:hAnsi="Times New Roman" w:cs="Times New Roman"/>
          <w:sz w:val="24"/>
          <w:szCs w:val="24"/>
        </w:rPr>
        <w:t>Папоротники, хвощи, плауны, их строение, многообразие, среда обитания, роль в природе и жизни человека, охрана.</w:t>
      </w:r>
      <w:proofErr w:type="gramEnd"/>
      <w:r w:rsidRPr="00B700CC">
        <w:rPr>
          <w:rFonts w:ascii="Times New Roman" w:hAnsi="Times New Roman" w:cs="Times New Roman"/>
          <w:sz w:val="24"/>
          <w:szCs w:val="24"/>
        </w:rPr>
        <w:t xml:space="preserve"> Голосеменные, их строение и разнообразие. Среда обитания. Распространение голосеменных, значение в природе и жизни человека, их охрана. Цветковые растения, их строение и многообразие. Среда обитания. Значение </w:t>
      </w:r>
      <w:proofErr w:type="gramStart"/>
      <w:r w:rsidRPr="00B700CC">
        <w:rPr>
          <w:rFonts w:ascii="Times New Roman" w:hAnsi="Times New Roman" w:cs="Times New Roman"/>
          <w:sz w:val="24"/>
          <w:szCs w:val="24"/>
        </w:rPr>
        <w:t>цветковых</w:t>
      </w:r>
      <w:proofErr w:type="gramEnd"/>
      <w:r w:rsidRPr="00B700CC">
        <w:rPr>
          <w:rFonts w:ascii="Times New Roman" w:hAnsi="Times New Roman" w:cs="Times New Roman"/>
          <w:sz w:val="24"/>
          <w:szCs w:val="24"/>
        </w:rPr>
        <w:t xml:space="preserve"> в природе и жизни человека. Происхождение растений. Основные этапы развития растительного мира.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700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Демонстрация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sz w:val="24"/>
          <w:szCs w:val="24"/>
        </w:rPr>
      </w:pPr>
      <w:r w:rsidRPr="00B700CC">
        <w:rPr>
          <w:rFonts w:ascii="Times New Roman" w:hAnsi="Times New Roman" w:cs="Times New Roman"/>
          <w:sz w:val="24"/>
          <w:szCs w:val="24"/>
        </w:rPr>
        <w:t>Гербарные экземпляры растений. Отпечатки ископаемых растений.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700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Лабораторные и практические работы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sz w:val="24"/>
          <w:szCs w:val="24"/>
        </w:rPr>
      </w:pPr>
      <w:r w:rsidRPr="00B700CC">
        <w:rPr>
          <w:rFonts w:ascii="Times New Roman" w:hAnsi="Times New Roman" w:cs="Times New Roman"/>
          <w:sz w:val="24"/>
          <w:szCs w:val="24"/>
        </w:rPr>
        <w:t>Строение зеленых водорослей.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sz w:val="24"/>
          <w:szCs w:val="24"/>
        </w:rPr>
      </w:pPr>
      <w:r w:rsidRPr="00B700CC">
        <w:rPr>
          <w:rFonts w:ascii="Times New Roman" w:hAnsi="Times New Roman" w:cs="Times New Roman"/>
          <w:sz w:val="24"/>
          <w:szCs w:val="24"/>
        </w:rPr>
        <w:t>Строение мха (на местных видах).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sz w:val="24"/>
          <w:szCs w:val="24"/>
        </w:rPr>
      </w:pPr>
      <w:r w:rsidRPr="00B700CC">
        <w:rPr>
          <w:rFonts w:ascii="Times New Roman" w:hAnsi="Times New Roman" w:cs="Times New Roman"/>
          <w:sz w:val="24"/>
          <w:szCs w:val="24"/>
        </w:rPr>
        <w:t xml:space="preserve">Строение </w:t>
      </w:r>
      <w:proofErr w:type="spellStart"/>
      <w:r w:rsidRPr="00B700CC">
        <w:rPr>
          <w:rFonts w:ascii="Times New Roman" w:hAnsi="Times New Roman" w:cs="Times New Roman"/>
          <w:sz w:val="24"/>
          <w:szCs w:val="24"/>
        </w:rPr>
        <w:t>спороносящего</w:t>
      </w:r>
      <w:proofErr w:type="spellEnd"/>
      <w:r w:rsidRPr="00B700CC">
        <w:rPr>
          <w:rFonts w:ascii="Times New Roman" w:hAnsi="Times New Roman" w:cs="Times New Roman"/>
          <w:sz w:val="24"/>
          <w:szCs w:val="24"/>
        </w:rPr>
        <w:t xml:space="preserve"> хвоща.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sz w:val="24"/>
          <w:szCs w:val="24"/>
        </w:rPr>
      </w:pPr>
      <w:r w:rsidRPr="00B700CC">
        <w:rPr>
          <w:rFonts w:ascii="Times New Roman" w:hAnsi="Times New Roman" w:cs="Times New Roman"/>
          <w:sz w:val="24"/>
          <w:szCs w:val="24"/>
        </w:rPr>
        <w:t xml:space="preserve">Строение </w:t>
      </w:r>
      <w:proofErr w:type="spellStart"/>
      <w:r w:rsidRPr="00B700CC">
        <w:rPr>
          <w:rFonts w:ascii="Times New Roman" w:hAnsi="Times New Roman" w:cs="Times New Roman"/>
          <w:sz w:val="24"/>
          <w:szCs w:val="24"/>
        </w:rPr>
        <w:t>спороносящего</w:t>
      </w:r>
      <w:proofErr w:type="spellEnd"/>
      <w:r w:rsidRPr="00B700CC">
        <w:rPr>
          <w:rFonts w:ascii="Times New Roman" w:hAnsi="Times New Roman" w:cs="Times New Roman"/>
          <w:sz w:val="24"/>
          <w:szCs w:val="24"/>
        </w:rPr>
        <w:t xml:space="preserve"> папоротника.</w:t>
      </w:r>
    </w:p>
    <w:p w:rsidR="00CE6CE4" w:rsidRPr="00B700CC" w:rsidRDefault="00CE6CE4" w:rsidP="00CE6CE4">
      <w:pPr>
        <w:jc w:val="both"/>
        <w:rPr>
          <w:rFonts w:ascii="Times New Roman" w:hAnsi="Times New Roman" w:cs="Times New Roman"/>
          <w:sz w:val="24"/>
          <w:szCs w:val="24"/>
        </w:rPr>
      </w:pPr>
      <w:r w:rsidRPr="00B700CC">
        <w:rPr>
          <w:rFonts w:ascii="Times New Roman" w:hAnsi="Times New Roman" w:cs="Times New Roman"/>
          <w:sz w:val="24"/>
          <w:szCs w:val="24"/>
        </w:rPr>
        <w:t>Строение хвои и шишек хвойных (на примере местных видов).</w:t>
      </w:r>
    </w:p>
    <w:p w:rsidR="00CE6CE4" w:rsidRDefault="00CE6CE4" w:rsidP="00CE6CE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</w:t>
      </w:r>
      <w:r w:rsidRPr="00B700CC">
        <w:rPr>
          <w:rFonts w:ascii="Times New Roman" w:hAnsi="Times New Roman" w:cs="Times New Roman"/>
          <w:b/>
          <w:sz w:val="24"/>
          <w:szCs w:val="24"/>
        </w:rPr>
        <w:t>алендарно- тематический план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00CC">
        <w:rPr>
          <w:rFonts w:ascii="Times New Roman" w:hAnsi="Times New Roman" w:cs="Times New Roman"/>
          <w:b/>
          <w:sz w:val="24"/>
          <w:szCs w:val="24"/>
        </w:rPr>
        <w:t>по учебному предмету «Биология» (5 класс)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E6CE4" w:rsidRPr="00403CE0" w:rsidRDefault="00CE6CE4" w:rsidP="00CE6C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00CC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u w:val="single"/>
        </w:rPr>
        <w:t>2018-2019</w:t>
      </w:r>
      <w:r w:rsidRPr="00B700C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700CC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tbl>
      <w:tblPr>
        <w:tblStyle w:val="a5"/>
        <w:tblW w:w="11034" w:type="dxa"/>
        <w:tblInd w:w="-1026" w:type="dxa"/>
        <w:tblLayout w:type="fixed"/>
        <w:tblLook w:val="01E0" w:firstRow="1" w:lastRow="1" w:firstColumn="1" w:lastColumn="1" w:noHBand="0" w:noVBand="0"/>
      </w:tblPr>
      <w:tblGrid>
        <w:gridCol w:w="850"/>
        <w:gridCol w:w="851"/>
        <w:gridCol w:w="1560"/>
        <w:gridCol w:w="4893"/>
        <w:gridCol w:w="1440"/>
        <w:gridCol w:w="1440"/>
      </w:tblGrid>
      <w:tr w:rsidR="00CE6CE4" w:rsidRPr="00403CE0" w:rsidTr="00703C5F">
        <w:tc>
          <w:tcPr>
            <w:tcW w:w="1701" w:type="dxa"/>
            <w:gridSpan w:val="2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Номера уроков</w:t>
            </w:r>
          </w:p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по порядку</w:t>
            </w:r>
          </w:p>
        </w:tc>
        <w:tc>
          <w:tcPr>
            <w:tcW w:w="156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№ урока</w:t>
            </w:r>
          </w:p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в разделе, теме</w:t>
            </w:r>
          </w:p>
        </w:tc>
        <w:tc>
          <w:tcPr>
            <w:tcW w:w="4893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Тема урока</w:t>
            </w: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Плановые сроки изучения  учебного материала</w:t>
            </w: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 xml:space="preserve">Скорректированные сроки изучения учебного материала </w:t>
            </w:r>
          </w:p>
        </w:tc>
      </w:tr>
      <w:tr w:rsidR="00CE6CE4" w:rsidRPr="00403CE0" w:rsidTr="00703C5F">
        <w:tc>
          <w:tcPr>
            <w:tcW w:w="11034" w:type="dxa"/>
            <w:gridSpan w:val="6"/>
          </w:tcPr>
          <w:p w:rsidR="00CE6CE4" w:rsidRPr="00403CE0" w:rsidRDefault="00CE6CE4" w:rsidP="00703C5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403CE0">
              <w:rPr>
                <w:b/>
                <w:sz w:val="24"/>
                <w:szCs w:val="24"/>
              </w:rPr>
              <w:t>Введение 6 часов</w:t>
            </w:r>
          </w:p>
        </w:tc>
      </w:tr>
      <w:tr w:rsidR="00CE6CE4" w:rsidRPr="00403CE0" w:rsidTr="00703C5F">
        <w:tc>
          <w:tcPr>
            <w:tcW w:w="85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1</w:t>
            </w:r>
          </w:p>
        </w:tc>
        <w:tc>
          <w:tcPr>
            <w:tcW w:w="6453" w:type="dxa"/>
            <w:gridSpan w:val="2"/>
          </w:tcPr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 xml:space="preserve"> Биология — наука о живой природе </w:t>
            </w:r>
          </w:p>
        </w:tc>
        <w:tc>
          <w:tcPr>
            <w:tcW w:w="1440" w:type="dxa"/>
            <w:shd w:val="clear" w:color="auto" w:fill="auto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E6CE4" w:rsidRPr="00403CE0" w:rsidTr="00703C5F">
        <w:tc>
          <w:tcPr>
            <w:tcW w:w="85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2</w:t>
            </w:r>
          </w:p>
        </w:tc>
        <w:tc>
          <w:tcPr>
            <w:tcW w:w="6453" w:type="dxa"/>
            <w:gridSpan w:val="2"/>
          </w:tcPr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 xml:space="preserve"> Методы исследования в биологии</w:t>
            </w:r>
          </w:p>
        </w:tc>
        <w:tc>
          <w:tcPr>
            <w:tcW w:w="1440" w:type="dxa"/>
            <w:shd w:val="clear" w:color="auto" w:fill="auto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E6CE4" w:rsidRPr="00403CE0" w:rsidTr="00703C5F">
        <w:tc>
          <w:tcPr>
            <w:tcW w:w="85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3</w:t>
            </w:r>
          </w:p>
        </w:tc>
        <w:tc>
          <w:tcPr>
            <w:tcW w:w="6453" w:type="dxa"/>
            <w:gridSpan w:val="2"/>
          </w:tcPr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 xml:space="preserve">Разнообразие живой природы. Царства живых организмов. Отличительные признаки живого </w:t>
            </w:r>
            <w:proofErr w:type="gramStart"/>
            <w:r w:rsidRPr="00403CE0">
              <w:rPr>
                <w:sz w:val="24"/>
                <w:szCs w:val="24"/>
              </w:rPr>
              <w:t>от</w:t>
            </w:r>
            <w:proofErr w:type="gramEnd"/>
            <w:r w:rsidRPr="00403CE0">
              <w:rPr>
                <w:sz w:val="24"/>
                <w:szCs w:val="24"/>
              </w:rPr>
              <w:t xml:space="preserve"> неживого</w:t>
            </w:r>
          </w:p>
        </w:tc>
        <w:tc>
          <w:tcPr>
            <w:tcW w:w="1440" w:type="dxa"/>
            <w:shd w:val="clear" w:color="auto" w:fill="auto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E6CE4" w:rsidRPr="00403CE0" w:rsidTr="00703C5F">
        <w:tc>
          <w:tcPr>
            <w:tcW w:w="85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4</w:t>
            </w:r>
          </w:p>
        </w:tc>
        <w:tc>
          <w:tcPr>
            <w:tcW w:w="6453" w:type="dxa"/>
            <w:gridSpan w:val="2"/>
          </w:tcPr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Среды обитания живых организмов.</w:t>
            </w:r>
            <w:r w:rsidRPr="00403CE0">
              <w:rPr>
                <w:sz w:val="24"/>
                <w:szCs w:val="24"/>
              </w:rPr>
              <w:tab/>
            </w:r>
          </w:p>
        </w:tc>
        <w:tc>
          <w:tcPr>
            <w:tcW w:w="1440" w:type="dxa"/>
            <w:shd w:val="clear" w:color="auto" w:fill="auto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E6CE4" w:rsidRPr="00403CE0" w:rsidTr="00703C5F">
        <w:tc>
          <w:tcPr>
            <w:tcW w:w="85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5</w:t>
            </w:r>
          </w:p>
        </w:tc>
        <w:tc>
          <w:tcPr>
            <w:tcW w:w="6453" w:type="dxa"/>
            <w:gridSpan w:val="2"/>
          </w:tcPr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Экологические факторы и их влияние на живые организмы</w:t>
            </w:r>
            <w:r w:rsidRPr="00403CE0">
              <w:rPr>
                <w:sz w:val="24"/>
                <w:szCs w:val="24"/>
              </w:rPr>
              <w:tab/>
            </w:r>
          </w:p>
        </w:tc>
        <w:tc>
          <w:tcPr>
            <w:tcW w:w="1440" w:type="dxa"/>
            <w:shd w:val="clear" w:color="auto" w:fill="auto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E6CE4" w:rsidRPr="00403CE0" w:rsidTr="00703C5F">
        <w:tc>
          <w:tcPr>
            <w:tcW w:w="85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6</w:t>
            </w:r>
          </w:p>
        </w:tc>
        <w:tc>
          <w:tcPr>
            <w:tcW w:w="6453" w:type="dxa"/>
            <w:gridSpan w:val="2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Обобщающий урок</w:t>
            </w:r>
          </w:p>
        </w:tc>
        <w:tc>
          <w:tcPr>
            <w:tcW w:w="1440" w:type="dxa"/>
            <w:shd w:val="clear" w:color="auto" w:fill="auto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E6CE4" w:rsidRPr="00403CE0" w:rsidTr="00703C5F">
        <w:tc>
          <w:tcPr>
            <w:tcW w:w="11034" w:type="dxa"/>
            <w:gridSpan w:val="6"/>
          </w:tcPr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rFonts w:eastAsia="MS Mincho"/>
                <w:b/>
                <w:sz w:val="24"/>
                <w:szCs w:val="24"/>
              </w:rPr>
            </w:pPr>
            <w:r w:rsidRPr="00403CE0">
              <w:rPr>
                <w:rFonts w:eastAsia="MS Mincho"/>
                <w:b/>
                <w:sz w:val="24"/>
                <w:szCs w:val="24"/>
              </w:rPr>
              <w:t>Глава 1"</w:t>
            </w:r>
            <w:r w:rsidRPr="00403CE0">
              <w:rPr>
                <w:b/>
                <w:sz w:val="24"/>
                <w:szCs w:val="24"/>
              </w:rPr>
              <w:t xml:space="preserve"> </w:t>
            </w:r>
            <w:r w:rsidRPr="00403CE0">
              <w:rPr>
                <w:rFonts w:eastAsia="MS Mincho"/>
                <w:b/>
                <w:sz w:val="24"/>
                <w:szCs w:val="24"/>
              </w:rPr>
              <w:t>Клеточное строение организмов "  6 часов</w:t>
            </w:r>
          </w:p>
        </w:tc>
      </w:tr>
      <w:tr w:rsidR="00CE6CE4" w:rsidRPr="00403CE0" w:rsidTr="00703C5F">
        <w:trPr>
          <w:trHeight w:val="280"/>
        </w:trPr>
        <w:tc>
          <w:tcPr>
            <w:tcW w:w="85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1</w:t>
            </w:r>
          </w:p>
        </w:tc>
        <w:tc>
          <w:tcPr>
            <w:tcW w:w="6453" w:type="dxa"/>
            <w:gridSpan w:val="2"/>
          </w:tcPr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Устройство увеличительных приборов</w:t>
            </w:r>
          </w:p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403CE0">
              <w:rPr>
                <w:rFonts w:eastAsia="Calibri"/>
                <w:sz w:val="24"/>
                <w:szCs w:val="24"/>
              </w:rPr>
              <w:t>Л.р.№1 «Устройство лупы и светового микроскопа. Правила работы с ними</w:t>
            </w:r>
            <w:proofErr w:type="gramStart"/>
            <w:r w:rsidRPr="00403CE0">
              <w:rPr>
                <w:rFonts w:eastAsia="Calibri"/>
                <w:sz w:val="24"/>
                <w:szCs w:val="24"/>
              </w:rPr>
              <w:t xml:space="preserve">.» 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E6CE4" w:rsidRPr="00403CE0" w:rsidTr="00703C5F">
        <w:trPr>
          <w:trHeight w:val="267"/>
        </w:trPr>
        <w:tc>
          <w:tcPr>
            <w:tcW w:w="85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2</w:t>
            </w:r>
          </w:p>
        </w:tc>
        <w:tc>
          <w:tcPr>
            <w:tcW w:w="6453" w:type="dxa"/>
            <w:gridSpan w:val="2"/>
          </w:tcPr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Строение клетки Л.р.№2</w:t>
            </w:r>
            <w:r w:rsidRPr="00403CE0">
              <w:rPr>
                <w:rFonts w:eastAsia="Calibri"/>
                <w:sz w:val="24"/>
                <w:szCs w:val="24"/>
              </w:rPr>
              <w:t xml:space="preserve"> «Приготовление препарата кожицы чешуи лука, рассматривание его под микроскопом</w:t>
            </w:r>
            <w:proofErr w:type="gramStart"/>
            <w:r w:rsidRPr="00403CE0">
              <w:rPr>
                <w:rFonts w:eastAsia="Calibri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E6CE4" w:rsidRPr="00403CE0" w:rsidTr="00703C5F">
        <w:trPr>
          <w:trHeight w:val="552"/>
        </w:trPr>
        <w:tc>
          <w:tcPr>
            <w:tcW w:w="85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3</w:t>
            </w:r>
          </w:p>
        </w:tc>
        <w:tc>
          <w:tcPr>
            <w:tcW w:w="6453" w:type="dxa"/>
            <w:gridSpan w:val="2"/>
          </w:tcPr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Химический состав клетки: неорганические и органические вещества</w:t>
            </w:r>
          </w:p>
        </w:tc>
        <w:tc>
          <w:tcPr>
            <w:tcW w:w="1440" w:type="dxa"/>
            <w:shd w:val="clear" w:color="auto" w:fill="auto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E6CE4" w:rsidRPr="00403CE0" w:rsidTr="00703C5F">
        <w:trPr>
          <w:trHeight w:val="543"/>
        </w:trPr>
        <w:tc>
          <w:tcPr>
            <w:tcW w:w="85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4</w:t>
            </w:r>
          </w:p>
        </w:tc>
        <w:tc>
          <w:tcPr>
            <w:tcW w:w="6453" w:type="dxa"/>
            <w:gridSpan w:val="2"/>
          </w:tcPr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Жизнедеятельность клетки:  ее деление и рост. Л.р.№3</w:t>
            </w:r>
            <w:r w:rsidRPr="00403CE0">
              <w:rPr>
                <w:rFonts w:eastAsia="Calibri"/>
                <w:sz w:val="24"/>
                <w:szCs w:val="24"/>
              </w:rPr>
              <w:t xml:space="preserve"> «Приготовление препарата и рассматривание под микроскопом движения цитоплазмы в клетках листа элодеи</w:t>
            </w:r>
            <w:proofErr w:type="gramStart"/>
            <w:r w:rsidRPr="00403CE0">
              <w:rPr>
                <w:rFonts w:eastAsia="Calibri"/>
                <w:sz w:val="24"/>
                <w:szCs w:val="24"/>
              </w:rPr>
              <w:t xml:space="preserve">.» 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E6CE4" w:rsidRPr="00403CE0" w:rsidTr="00703C5F">
        <w:trPr>
          <w:trHeight w:val="299"/>
        </w:trPr>
        <w:tc>
          <w:tcPr>
            <w:tcW w:w="85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5</w:t>
            </w:r>
          </w:p>
        </w:tc>
        <w:tc>
          <w:tcPr>
            <w:tcW w:w="6453" w:type="dxa"/>
            <w:gridSpan w:val="2"/>
          </w:tcPr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Понятие «ткань» Л.р.№4</w:t>
            </w:r>
            <w:r w:rsidRPr="00403CE0">
              <w:rPr>
                <w:rFonts w:eastAsia="Calibri"/>
                <w:sz w:val="24"/>
                <w:szCs w:val="24"/>
              </w:rPr>
              <w:t xml:space="preserve"> «Рассматривание под микроскопом готовых микропрепарато</w:t>
            </w:r>
            <w:r w:rsidRPr="00403CE0">
              <w:rPr>
                <w:sz w:val="24"/>
                <w:szCs w:val="24"/>
              </w:rPr>
              <w:t>в различных растительных тканей</w:t>
            </w:r>
            <w:r w:rsidRPr="00403CE0"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1440" w:type="dxa"/>
            <w:shd w:val="clear" w:color="auto" w:fill="auto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E6CE4" w:rsidRPr="00403CE0" w:rsidTr="00703C5F">
        <w:trPr>
          <w:trHeight w:val="234"/>
        </w:trPr>
        <w:tc>
          <w:tcPr>
            <w:tcW w:w="85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6</w:t>
            </w:r>
          </w:p>
        </w:tc>
        <w:tc>
          <w:tcPr>
            <w:tcW w:w="6453" w:type="dxa"/>
            <w:gridSpan w:val="2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Обобщающий урок</w:t>
            </w:r>
          </w:p>
        </w:tc>
        <w:tc>
          <w:tcPr>
            <w:tcW w:w="1440" w:type="dxa"/>
            <w:shd w:val="clear" w:color="auto" w:fill="auto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E6CE4" w:rsidRPr="00403CE0" w:rsidTr="00703C5F">
        <w:tc>
          <w:tcPr>
            <w:tcW w:w="11034" w:type="dxa"/>
            <w:gridSpan w:val="6"/>
          </w:tcPr>
          <w:p w:rsidR="00CE6CE4" w:rsidRPr="00403CE0" w:rsidRDefault="00CE6CE4" w:rsidP="00703C5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403CE0">
              <w:rPr>
                <w:rFonts w:eastAsia="MS Mincho"/>
                <w:b/>
                <w:sz w:val="24"/>
                <w:szCs w:val="24"/>
              </w:rPr>
              <w:t>Глава 2 "</w:t>
            </w:r>
            <w:r w:rsidRPr="00403CE0">
              <w:rPr>
                <w:b/>
                <w:sz w:val="24"/>
                <w:szCs w:val="24"/>
              </w:rPr>
              <w:t xml:space="preserve"> </w:t>
            </w:r>
            <w:r w:rsidRPr="00403CE0">
              <w:rPr>
                <w:rFonts w:eastAsia="MS Mincho"/>
                <w:b/>
                <w:sz w:val="24"/>
                <w:szCs w:val="24"/>
              </w:rPr>
              <w:t xml:space="preserve">Царство Бактерии» 3 часа </w:t>
            </w:r>
          </w:p>
        </w:tc>
      </w:tr>
      <w:tr w:rsidR="00CE6CE4" w:rsidRPr="00403CE0" w:rsidTr="00703C5F">
        <w:trPr>
          <w:trHeight w:val="505"/>
        </w:trPr>
        <w:tc>
          <w:tcPr>
            <w:tcW w:w="85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1</w:t>
            </w:r>
          </w:p>
        </w:tc>
        <w:tc>
          <w:tcPr>
            <w:tcW w:w="6453" w:type="dxa"/>
            <w:gridSpan w:val="2"/>
          </w:tcPr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Бактерии, их разнообразие, строение и жизнедеятельность.</w:t>
            </w:r>
          </w:p>
        </w:tc>
        <w:tc>
          <w:tcPr>
            <w:tcW w:w="1440" w:type="dxa"/>
            <w:shd w:val="clear" w:color="auto" w:fill="auto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E6CE4" w:rsidRPr="00403CE0" w:rsidTr="00703C5F">
        <w:trPr>
          <w:trHeight w:val="486"/>
        </w:trPr>
        <w:tc>
          <w:tcPr>
            <w:tcW w:w="85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2</w:t>
            </w:r>
          </w:p>
        </w:tc>
        <w:tc>
          <w:tcPr>
            <w:tcW w:w="6453" w:type="dxa"/>
            <w:gridSpan w:val="2"/>
          </w:tcPr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 xml:space="preserve">Роль бактерий в природе и жизни человека </w:t>
            </w:r>
          </w:p>
        </w:tc>
        <w:tc>
          <w:tcPr>
            <w:tcW w:w="1440" w:type="dxa"/>
            <w:shd w:val="clear" w:color="auto" w:fill="auto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E6CE4" w:rsidRPr="00403CE0" w:rsidTr="00703C5F">
        <w:trPr>
          <w:trHeight w:val="374"/>
        </w:trPr>
        <w:tc>
          <w:tcPr>
            <w:tcW w:w="85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3</w:t>
            </w:r>
          </w:p>
        </w:tc>
        <w:tc>
          <w:tcPr>
            <w:tcW w:w="6453" w:type="dxa"/>
            <w:gridSpan w:val="2"/>
          </w:tcPr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Обобщающий урок</w:t>
            </w:r>
          </w:p>
        </w:tc>
        <w:tc>
          <w:tcPr>
            <w:tcW w:w="1440" w:type="dxa"/>
            <w:shd w:val="clear" w:color="auto" w:fill="auto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E6CE4" w:rsidRPr="00403CE0" w:rsidTr="00703C5F">
        <w:trPr>
          <w:trHeight w:val="333"/>
        </w:trPr>
        <w:tc>
          <w:tcPr>
            <w:tcW w:w="11034" w:type="dxa"/>
            <w:gridSpan w:val="6"/>
          </w:tcPr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rFonts w:eastAsia="MS Mincho"/>
                <w:b/>
                <w:sz w:val="24"/>
                <w:szCs w:val="24"/>
              </w:rPr>
            </w:pPr>
            <w:r w:rsidRPr="00403CE0">
              <w:rPr>
                <w:rFonts w:eastAsia="MS Mincho"/>
                <w:b/>
                <w:sz w:val="24"/>
                <w:szCs w:val="24"/>
              </w:rPr>
              <w:t>Глава 3 «Царство Грибы " 5 часов</w:t>
            </w:r>
          </w:p>
        </w:tc>
      </w:tr>
      <w:tr w:rsidR="00CE6CE4" w:rsidRPr="00403CE0" w:rsidTr="00703C5F">
        <w:trPr>
          <w:trHeight w:val="730"/>
        </w:trPr>
        <w:tc>
          <w:tcPr>
            <w:tcW w:w="85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1</w:t>
            </w:r>
          </w:p>
        </w:tc>
        <w:tc>
          <w:tcPr>
            <w:tcW w:w="6453" w:type="dxa"/>
            <w:gridSpan w:val="2"/>
          </w:tcPr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 xml:space="preserve">Грибы, их общая характеристика, строение и жизнедеятельность. Роль грибов в природе и жизни человека. </w:t>
            </w:r>
          </w:p>
        </w:tc>
        <w:tc>
          <w:tcPr>
            <w:tcW w:w="1440" w:type="dxa"/>
            <w:shd w:val="clear" w:color="auto" w:fill="auto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E6CE4" w:rsidRPr="00403CE0" w:rsidTr="00703C5F">
        <w:trPr>
          <w:trHeight w:val="299"/>
        </w:trPr>
        <w:tc>
          <w:tcPr>
            <w:tcW w:w="85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851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2</w:t>
            </w:r>
          </w:p>
        </w:tc>
        <w:tc>
          <w:tcPr>
            <w:tcW w:w="6453" w:type="dxa"/>
            <w:gridSpan w:val="2"/>
          </w:tcPr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 xml:space="preserve">Шляпочные грибы. Л.р.№5 </w:t>
            </w:r>
            <w:r w:rsidRPr="00403CE0">
              <w:rPr>
                <w:rFonts w:eastAsia="Calibri"/>
                <w:sz w:val="24"/>
                <w:szCs w:val="24"/>
              </w:rPr>
              <w:t xml:space="preserve">«Строение плодовых тел шляпочных грибов. </w:t>
            </w:r>
          </w:p>
        </w:tc>
        <w:tc>
          <w:tcPr>
            <w:tcW w:w="1440" w:type="dxa"/>
            <w:shd w:val="clear" w:color="auto" w:fill="auto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E6CE4" w:rsidRPr="00403CE0" w:rsidTr="00703C5F">
        <w:trPr>
          <w:trHeight w:val="243"/>
        </w:trPr>
        <w:tc>
          <w:tcPr>
            <w:tcW w:w="85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3</w:t>
            </w:r>
          </w:p>
        </w:tc>
        <w:tc>
          <w:tcPr>
            <w:tcW w:w="6453" w:type="dxa"/>
            <w:gridSpan w:val="2"/>
          </w:tcPr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Плесневые грибы и дрожжи. Л.р.№6</w:t>
            </w:r>
            <w:r w:rsidRPr="00403CE0">
              <w:rPr>
                <w:rFonts w:eastAsia="Calibri"/>
                <w:sz w:val="24"/>
                <w:szCs w:val="24"/>
              </w:rPr>
              <w:t xml:space="preserve"> «</w:t>
            </w:r>
            <w:r w:rsidRPr="00403CE0">
              <w:rPr>
                <w:sz w:val="24"/>
                <w:szCs w:val="24"/>
              </w:rPr>
              <w:t xml:space="preserve"> Изучение  особенностей с</w:t>
            </w:r>
            <w:r w:rsidRPr="00403CE0">
              <w:rPr>
                <w:rFonts w:eastAsia="Calibri"/>
                <w:sz w:val="24"/>
                <w:szCs w:val="24"/>
              </w:rPr>
              <w:t>троение пл</w:t>
            </w:r>
            <w:r w:rsidRPr="00403CE0">
              <w:rPr>
                <w:sz w:val="24"/>
                <w:szCs w:val="24"/>
              </w:rPr>
              <w:t xml:space="preserve">есневого гриба </w:t>
            </w:r>
            <w:proofErr w:type="spellStart"/>
            <w:r w:rsidRPr="00403CE0">
              <w:rPr>
                <w:sz w:val="24"/>
                <w:szCs w:val="24"/>
              </w:rPr>
              <w:t>мукора</w:t>
            </w:r>
            <w:proofErr w:type="spellEnd"/>
            <w:r w:rsidRPr="00403CE0">
              <w:rPr>
                <w:sz w:val="24"/>
                <w:szCs w:val="24"/>
              </w:rPr>
              <w:t xml:space="preserve"> и </w:t>
            </w:r>
            <w:r w:rsidRPr="00403CE0">
              <w:rPr>
                <w:rFonts w:eastAsia="Calibri"/>
                <w:sz w:val="24"/>
                <w:szCs w:val="24"/>
              </w:rPr>
              <w:t>дрожжей</w:t>
            </w:r>
            <w:proofErr w:type="gramStart"/>
            <w:r w:rsidRPr="00403CE0">
              <w:rPr>
                <w:rFonts w:eastAsia="Calibri"/>
                <w:sz w:val="24"/>
                <w:szCs w:val="24"/>
              </w:rPr>
              <w:t>.».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E6CE4" w:rsidRPr="00403CE0" w:rsidTr="00703C5F">
        <w:trPr>
          <w:trHeight w:val="262"/>
        </w:trPr>
        <w:tc>
          <w:tcPr>
            <w:tcW w:w="85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19</w:t>
            </w:r>
          </w:p>
        </w:tc>
        <w:tc>
          <w:tcPr>
            <w:tcW w:w="851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4</w:t>
            </w:r>
          </w:p>
        </w:tc>
        <w:tc>
          <w:tcPr>
            <w:tcW w:w="6453" w:type="dxa"/>
            <w:gridSpan w:val="2"/>
          </w:tcPr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Грибы-паразиты</w:t>
            </w:r>
          </w:p>
        </w:tc>
        <w:tc>
          <w:tcPr>
            <w:tcW w:w="1440" w:type="dxa"/>
            <w:shd w:val="clear" w:color="auto" w:fill="auto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E6CE4" w:rsidRPr="00403CE0" w:rsidTr="00703C5F">
        <w:trPr>
          <w:trHeight w:val="271"/>
        </w:trPr>
        <w:tc>
          <w:tcPr>
            <w:tcW w:w="85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5</w:t>
            </w:r>
          </w:p>
        </w:tc>
        <w:tc>
          <w:tcPr>
            <w:tcW w:w="6453" w:type="dxa"/>
            <w:gridSpan w:val="2"/>
          </w:tcPr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 xml:space="preserve">Обобщающий урок </w:t>
            </w:r>
          </w:p>
        </w:tc>
        <w:tc>
          <w:tcPr>
            <w:tcW w:w="1440" w:type="dxa"/>
            <w:shd w:val="clear" w:color="auto" w:fill="auto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E6CE4" w:rsidRPr="00403CE0" w:rsidTr="00703C5F">
        <w:trPr>
          <w:trHeight w:val="224"/>
        </w:trPr>
        <w:tc>
          <w:tcPr>
            <w:tcW w:w="11034" w:type="dxa"/>
            <w:gridSpan w:val="6"/>
          </w:tcPr>
          <w:p w:rsidR="00CE6CE4" w:rsidRPr="00403CE0" w:rsidRDefault="00CE6CE4" w:rsidP="00703C5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403CE0">
              <w:rPr>
                <w:rFonts w:eastAsia="MS Mincho"/>
                <w:b/>
                <w:sz w:val="24"/>
                <w:szCs w:val="24"/>
              </w:rPr>
              <w:t>Глава 4 "</w:t>
            </w:r>
            <w:r w:rsidRPr="00403CE0">
              <w:rPr>
                <w:b/>
                <w:sz w:val="24"/>
                <w:szCs w:val="24"/>
              </w:rPr>
              <w:t xml:space="preserve"> </w:t>
            </w:r>
            <w:r w:rsidRPr="00403CE0">
              <w:rPr>
                <w:rFonts w:eastAsia="MS Mincho"/>
                <w:b/>
                <w:sz w:val="24"/>
                <w:szCs w:val="24"/>
              </w:rPr>
              <w:t xml:space="preserve">Царство Растения " 13 часов </w:t>
            </w:r>
          </w:p>
        </w:tc>
      </w:tr>
      <w:tr w:rsidR="00CE6CE4" w:rsidRPr="00403CE0" w:rsidTr="00703C5F">
        <w:trPr>
          <w:trHeight w:val="337"/>
        </w:trPr>
        <w:tc>
          <w:tcPr>
            <w:tcW w:w="85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21</w:t>
            </w:r>
          </w:p>
        </w:tc>
        <w:tc>
          <w:tcPr>
            <w:tcW w:w="851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1</w:t>
            </w:r>
          </w:p>
        </w:tc>
        <w:tc>
          <w:tcPr>
            <w:tcW w:w="6453" w:type="dxa"/>
            <w:gridSpan w:val="2"/>
          </w:tcPr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Ботаника — наука о растениях</w:t>
            </w:r>
          </w:p>
        </w:tc>
        <w:tc>
          <w:tcPr>
            <w:tcW w:w="1440" w:type="dxa"/>
            <w:shd w:val="clear" w:color="auto" w:fill="auto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E6CE4" w:rsidRPr="00403CE0" w:rsidTr="00703C5F">
        <w:trPr>
          <w:trHeight w:val="579"/>
        </w:trPr>
        <w:tc>
          <w:tcPr>
            <w:tcW w:w="85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2</w:t>
            </w:r>
          </w:p>
        </w:tc>
        <w:tc>
          <w:tcPr>
            <w:tcW w:w="6453" w:type="dxa"/>
            <w:gridSpan w:val="2"/>
          </w:tcPr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Водоросли, их многообразие, строение, среда обитания. Л.р.№7</w:t>
            </w:r>
            <w:r w:rsidRPr="00403CE0">
              <w:rPr>
                <w:rFonts w:eastAsia="Calibri"/>
                <w:sz w:val="24"/>
                <w:szCs w:val="24"/>
              </w:rPr>
              <w:t xml:space="preserve"> «Строение зеленых водорослей</w:t>
            </w:r>
            <w:proofErr w:type="gramStart"/>
            <w:r w:rsidRPr="00403CE0">
              <w:rPr>
                <w:rFonts w:eastAsia="Calibri"/>
                <w:sz w:val="24"/>
                <w:szCs w:val="24"/>
              </w:rPr>
              <w:t xml:space="preserve">.» 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E6CE4" w:rsidRPr="00403CE0" w:rsidTr="00703C5F">
        <w:trPr>
          <w:trHeight w:val="299"/>
        </w:trPr>
        <w:tc>
          <w:tcPr>
            <w:tcW w:w="85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3</w:t>
            </w:r>
          </w:p>
        </w:tc>
        <w:tc>
          <w:tcPr>
            <w:tcW w:w="6453" w:type="dxa"/>
            <w:gridSpan w:val="2"/>
          </w:tcPr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Лишайники</w:t>
            </w:r>
          </w:p>
        </w:tc>
        <w:tc>
          <w:tcPr>
            <w:tcW w:w="1440" w:type="dxa"/>
            <w:shd w:val="clear" w:color="auto" w:fill="auto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E6CE4" w:rsidRPr="00403CE0" w:rsidTr="00703C5F">
        <w:trPr>
          <w:trHeight w:val="243"/>
        </w:trPr>
        <w:tc>
          <w:tcPr>
            <w:tcW w:w="85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4</w:t>
            </w:r>
          </w:p>
        </w:tc>
        <w:tc>
          <w:tcPr>
            <w:tcW w:w="6453" w:type="dxa"/>
            <w:gridSpan w:val="2"/>
          </w:tcPr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Мхи Л.р.№8</w:t>
            </w:r>
            <w:r w:rsidRPr="00403CE0">
              <w:rPr>
                <w:rFonts w:eastAsia="Calibri"/>
                <w:sz w:val="24"/>
                <w:szCs w:val="24"/>
              </w:rPr>
              <w:t xml:space="preserve"> «Строение мха (на местных видах)</w:t>
            </w:r>
            <w:proofErr w:type="gramStart"/>
            <w:r w:rsidRPr="00403CE0">
              <w:rPr>
                <w:rFonts w:eastAsia="Calibri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E6CE4" w:rsidRPr="00403CE0" w:rsidTr="00703C5F">
        <w:trPr>
          <w:trHeight w:val="301"/>
        </w:trPr>
        <w:tc>
          <w:tcPr>
            <w:tcW w:w="85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5</w:t>
            </w:r>
          </w:p>
        </w:tc>
        <w:tc>
          <w:tcPr>
            <w:tcW w:w="6453" w:type="dxa"/>
            <w:gridSpan w:val="2"/>
          </w:tcPr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Папоротники, хвощи, плауны.</w:t>
            </w:r>
          </w:p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rFonts w:eastAsia="Calibri"/>
                <w:sz w:val="24"/>
                <w:szCs w:val="24"/>
              </w:rPr>
              <w:t>Л.р.№</w:t>
            </w:r>
            <w:r w:rsidRPr="00403CE0">
              <w:rPr>
                <w:sz w:val="24"/>
                <w:szCs w:val="24"/>
              </w:rPr>
              <w:t>9</w:t>
            </w:r>
            <w:r w:rsidRPr="00403CE0">
              <w:rPr>
                <w:rFonts w:eastAsia="Calibri"/>
                <w:sz w:val="24"/>
                <w:szCs w:val="24"/>
              </w:rPr>
              <w:t xml:space="preserve">« Строение </w:t>
            </w:r>
            <w:proofErr w:type="spellStart"/>
            <w:r w:rsidRPr="00403CE0">
              <w:rPr>
                <w:rFonts w:eastAsia="Calibri"/>
                <w:sz w:val="24"/>
                <w:szCs w:val="24"/>
              </w:rPr>
              <w:t>спороносящего</w:t>
            </w:r>
            <w:proofErr w:type="spellEnd"/>
            <w:r w:rsidRPr="00403CE0">
              <w:rPr>
                <w:rFonts w:eastAsia="Calibri"/>
                <w:sz w:val="24"/>
                <w:szCs w:val="24"/>
              </w:rPr>
              <w:t xml:space="preserve"> хвоща</w:t>
            </w:r>
            <w:r w:rsidRPr="00403CE0">
              <w:rPr>
                <w:sz w:val="24"/>
                <w:szCs w:val="24"/>
              </w:rPr>
              <w:t xml:space="preserve"> и </w:t>
            </w:r>
            <w:proofErr w:type="spellStart"/>
            <w:r w:rsidRPr="00403CE0">
              <w:rPr>
                <w:rFonts w:eastAsia="Calibri"/>
                <w:sz w:val="24"/>
                <w:szCs w:val="24"/>
              </w:rPr>
              <w:t>спороносящего</w:t>
            </w:r>
            <w:proofErr w:type="spellEnd"/>
            <w:r w:rsidRPr="00403CE0">
              <w:rPr>
                <w:rFonts w:eastAsia="Calibri"/>
                <w:sz w:val="24"/>
                <w:szCs w:val="24"/>
              </w:rPr>
              <w:t xml:space="preserve"> папоротника» </w:t>
            </w:r>
          </w:p>
        </w:tc>
        <w:tc>
          <w:tcPr>
            <w:tcW w:w="1440" w:type="dxa"/>
            <w:shd w:val="clear" w:color="auto" w:fill="auto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E6CE4" w:rsidRPr="00403CE0" w:rsidTr="00703C5F">
        <w:trPr>
          <w:trHeight w:val="455"/>
        </w:trPr>
        <w:tc>
          <w:tcPr>
            <w:tcW w:w="85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26</w:t>
            </w:r>
          </w:p>
        </w:tc>
        <w:tc>
          <w:tcPr>
            <w:tcW w:w="851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6</w:t>
            </w:r>
          </w:p>
        </w:tc>
        <w:tc>
          <w:tcPr>
            <w:tcW w:w="6453" w:type="dxa"/>
            <w:gridSpan w:val="2"/>
          </w:tcPr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Многообразие споровых растений, их значение в природе и жизни человека.</w:t>
            </w:r>
          </w:p>
        </w:tc>
        <w:tc>
          <w:tcPr>
            <w:tcW w:w="1440" w:type="dxa"/>
            <w:shd w:val="clear" w:color="auto" w:fill="auto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E6CE4" w:rsidRPr="00403CE0" w:rsidTr="00703C5F">
        <w:trPr>
          <w:trHeight w:val="196"/>
        </w:trPr>
        <w:tc>
          <w:tcPr>
            <w:tcW w:w="85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7</w:t>
            </w:r>
          </w:p>
        </w:tc>
        <w:tc>
          <w:tcPr>
            <w:tcW w:w="6453" w:type="dxa"/>
            <w:gridSpan w:val="2"/>
          </w:tcPr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Голосеменные растения.</w:t>
            </w:r>
          </w:p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Л.р.№10</w:t>
            </w:r>
            <w:r w:rsidRPr="00403CE0">
              <w:rPr>
                <w:rFonts w:eastAsia="Calibri"/>
                <w:sz w:val="24"/>
                <w:szCs w:val="24"/>
              </w:rPr>
              <w:t xml:space="preserve"> «Строение хвои и шишек хвойных (на примере местных видов)»</w:t>
            </w:r>
          </w:p>
        </w:tc>
        <w:tc>
          <w:tcPr>
            <w:tcW w:w="1440" w:type="dxa"/>
            <w:shd w:val="clear" w:color="auto" w:fill="auto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E6CE4" w:rsidRPr="00403CE0" w:rsidTr="00703C5F">
        <w:trPr>
          <w:trHeight w:val="337"/>
        </w:trPr>
        <w:tc>
          <w:tcPr>
            <w:tcW w:w="85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8</w:t>
            </w:r>
          </w:p>
        </w:tc>
        <w:tc>
          <w:tcPr>
            <w:tcW w:w="6453" w:type="dxa"/>
            <w:gridSpan w:val="2"/>
          </w:tcPr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 xml:space="preserve">Многообразие </w:t>
            </w:r>
            <w:proofErr w:type="gramStart"/>
            <w:r w:rsidRPr="00403CE0">
              <w:rPr>
                <w:sz w:val="24"/>
                <w:szCs w:val="24"/>
              </w:rPr>
              <w:t>голосеменных</w:t>
            </w:r>
            <w:proofErr w:type="gramEnd"/>
            <w:r w:rsidRPr="00403CE0">
              <w:rPr>
                <w:sz w:val="24"/>
                <w:szCs w:val="24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E6CE4" w:rsidRPr="00403CE0" w:rsidTr="00703C5F">
        <w:trPr>
          <w:trHeight w:val="215"/>
        </w:trPr>
        <w:tc>
          <w:tcPr>
            <w:tcW w:w="85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9</w:t>
            </w:r>
          </w:p>
        </w:tc>
        <w:tc>
          <w:tcPr>
            <w:tcW w:w="6453" w:type="dxa"/>
            <w:gridSpan w:val="2"/>
          </w:tcPr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Покрытосеменные растения</w:t>
            </w:r>
          </w:p>
        </w:tc>
        <w:tc>
          <w:tcPr>
            <w:tcW w:w="1440" w:type="dxa"/>
            <w:shd w:val="clear" w:color="auto" w:fill="auto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E6CE4" w:rsidRPr="00403CE0" w:rsidTr="00703C5F">
        <w:trPr>
          <w:trHeight w:val="318"/>
        </w:trPr>
        <w:tc>
          <w:tcPr>
            <w:tcW w:w="85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10</w:t>
            </w:r>
          </w:p>
        </w:tc>
        <w:tc>
          <w:tcPr>
            <w:tcW w:w="6453" w:type="dxa"/>
            <w:gridSpan w:val="2"/>
          </w:tcPr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 xml:space="preserve">Многообразие </w:t>
            </w:r>
            <w:proofErr w:type="gramStart"/>
            <w:r w:rsidRPr="00403CE0">
              <w:rPr>
                <w:sz w:val="24"/>
                <w:szCs w:val="24"/>
              </w:rPr>
              <w:t>покрытосеменных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E6CE4" w:rsidRPr="00403CE0" w:rsidTr="00703C5F">
        <w:trPr>
          <w:trHeight w:val="280"/>
        </w:trPr>
        <w:tc>
          <w:tcPr>
            <w:tcW w:w="85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31</w:t>
            </w:r>
          </w:p>
        </w:tc>
        <w:tc>
          <w:tcPr>
            <w:tcW w:w="851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11</w:t>
            </w:r>
          </w:p>
        </w:tc>
        <w:tc>
          <w:tcPr>
            <w:tcW w:w="6453" w:type="dxa"/>
            <w:gridSpan w:val="2"/>
          </w:tcPr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Происхождение растений</w:t>
            </w:r>
          </w:p>
        </w:tc>
        <w:tc>
          <w:tcPr>
            <w:tcW w:w="1440" w:type="dxa"/>
            <w:shd w:val="clear" w:color="auto" w:fill="auto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E6CE4" w:rsidRPr="00403CE0" w:rsidTr="00703C5F">
        <w:trPr>
          <w:trHeight w:val="505"/>
        </w:trPr>
        <w:tc>
          <w:tcPr>
            <w:tcW w:w="85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12</w:t>
            </w:r>
          </w:p>
        </w:tc>
        <w:tc>
          <w:tcPr>
            <w:tcW w:w="6453" w:type="dxa"/>
            <w:gridSpan w:val="2"/>
          </w:tcPr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 xml:space="preserve">Основные этапы развития растительного </w:t>
            </w:r>
          </w:p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мира</w:t>
            </w:r>
          </w:p>
        </w:tc>
        <w:tc>
          <w:tcPr>
            <w:tcW w:w="1440" w:type="dxa"/>
            <w:shd w:val="clear" w:color="auto" w:fill="auto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E6CE4" w:rsidRPr="00403CE0" w:rsidTr="00703C5F">
        <w:trPr>
          <w:trHeight w:val="304"/>
        </w:trPr>
        <w:tc>
          <w:tcPr>
            <w:tcW w:w="85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13</w:t>
            </w:r>
          </w:p>
        </w:tc>
        <w:tc>
          <w:tcPr>
            <w:tcW w:w="6453" w:type="dxa"/>
            <w:gridSpan w:val="2"/>
          </w:tcPr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Обобщающий урок</w:t>
            </w:r>
          </w:p>
        </w:tc>
        <w:tc>
          <w:tcPr>
            <w:tcW w:w="1440" w:type="dxa"/>
            <w:shd w:val="clear" w:color="auto" w:fill="auto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CE6CE4" w:rsidRPr="00403CE0" w:rsidTr="00703C5F">
        <w:trPr>
          <w:trHeight w:val="435"/>
        </w:trPr>
        <w:tc>
          <w:tcPr>
            <w:tcW w:w="85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453" w:type="dxa"/>
            <w:gridSpan w:val="2"/>
          </w:tcPr>
          <w:p w:rsidR="00CE6CE4" w:rsidRPr="00403CE0" w:rsidRDefault="00CE6CE4" w:rsidP="00703C5F">
            <w:pPr>
              <w:pStyle w:val="a4"/>
              <w:spacing w:line="276" w:lineRule="auto"/>
              <w:jc w:val="both"/>
              <w:rPr>
                <w:sz w:val="24"/>
                <w:szCs w:val="24"/>
              </w:rPr>
            </w:pPr>
            <w:r w:rsidRPr="00403CE0">
              <w:rPr>
                <w:sz w:val="24"/>
                <w:szCs w:val="24"/>
              </w:rPr>
              <w:t>Резерв</w:t>
            </w:r>
          </w:p>
        </w:tc>
        <w:tc>
          <w:tcPr>
            <w:tcW w:w="1440" w:type="dxa"/>
            <w:shd w:val="clear" w:color="auto" w:fill="auto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E6CE4" w:rsidRPr="00403CE0" w:rsidRDefault="00CE6CE4" w:rsidP="00703C5F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tbl>
      <w:tblPr>
        <w:tblW w:w="10944" w:type="dxa"/>
        <w:tblInd w:w="-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1134"/>
        <w:gridCol w:w="1805"/>
        <w:gridCol w:w="1946"/>
        <w:gridCol w:w="1826"/>
        <w:gridCol w:w="2814"/>
      </w:tblGrid>
      <w:tr w:rsidR="00CE6CE4" w:rsidRPr="00B700CC" w:rsidTr="00703C5F">
        <w:trPr>
          <w:trHeight w:val="278"/>
        </w:trPr>
        <w:tc>
          <w:tcPr>
            <w:tcW w:w="1419" w:type="dxa"/>
            <w:vMerge w:val="restart"/>
            <w:shd w:val="clear" w:color="auto" w:fill="auto"/>
          </w:tcPr>
          <w:p w:rsidR="00CE6CE4" w:rsidRPr="00B700CC" w:rsidRDefault="00CE6CE4" w:rsidP="00703C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700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Итого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E6CE4" w:rsidRPr="00B700CC" w:rsidRDefault="00CE6CE4" w:rsidP="00703C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700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часов</w:t>
            </w:r>
          </w:p>
        </w:tc>
        <w:tc>
          <w:tcPr>
            <w:tcW w:w="8391" w:type="dxa"/>
            <w:gridSpan w:val="4"/>
            <w:shd w:val="clear" w:color="auto" w:fill="auto"/>
          </w:tcPr>
          <w:p w:rsidR="00CE6CE4" w:rsidRPr="00B700CC" w:rsidRDefault="00CE6CE4" w:rsidP="00703C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700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том числе: </w:t>
            </w:r>
          </w:p>
        </w:tc>
      </w:tr>
      <w:tr w:rsidR="00CE6CE4" w:rsidRPr="00B700CC" w:rsidTr="00703C5F">
        <w:trPr>
          <w:trHeight w:val="277"/>
        </w:trPr>
        <w:tc>
          <w:tcPr>
            <w:tcW w:w="1419" w:type="dxa"/>
            <w:vMerge/>
            <w:shd w:val="clear" w:color="auto" w:fill="auto"/>
          </w:tcPr>
          <w:p w:rsidR="00CE6CE4" w:rsidRPr="00B700CC" w:rsidRDefault="00CE6CE4" w:rsidP="00703C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E6CE4" w:rsidRPr="00B700CC" w:rsidRDefault="00CE6CE4" w:rsidP="00703C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05" w:type="dxa"/>
            <w:shd w:val="clear" w:color="auto" w:fill="auto"/>
          </w:tcPr>
          <w:p w:rsidR="00CE6CE4" w:rsidRPr="00B700CC" w:rsidRDefault="00CE6CE4" w:rsidP="00703C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700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уроков повторения</w:t>
            </w:r>
          </w:p>
        </w:tc>
        <w:tc>
          <w:tcPr>
            <w:tcW w:w="1946" w:type="dxa"/>
            <w:shd w:val="clear" w:color="auto" w:fill="auto"/>
          </w:tcPr>
          <w:p w:rsidR="00CE6CE4" w:rsidRPr="00B700CC" w:rsidRDefault="00CE6CE4" w:rsidP="00703C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700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контрольных работ</w:t>
            </w:r>
          </w:p>
        </w:tc>
        <w:tc>
          <w:tcPr>
            <w:tcW w:w="1826" w:type="dxa"/>
            <w:shd w:val="clear" w:color="auto" w:fill="auto"/>
          </w:tcPr>
          <w:p w:rsidR="00CE6CE4" w:rsidRPr="00B700CC" w:rsidRDefault="00CE6CE4" w:rsidP="00703C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700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практических (лабораторных) работ</w:t>
            </w:r>
          </w:p>
        </w:tc>
        <w:tc>
          <w:tcPr>
            <w:tcW w:w="2814" w:type="dxa"/>
            <w:shd w:val="clear" w:color="auto" w:fill="auto"/>
          </w:tcPr>
          <w:p w:rsidR="00CE6CE4" w:rsidRPr="00B700CC" w:rsidRDefault="00CE6CE4" w:rsidP="00703C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700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уроков развития речи</w:t>
            </w:r>
          </w:p>
        </w:tc>
      </w:tr>
      <w:tr w:rsidR="00CE6CE4" w:rsidRPr="00B700CC" w:rsidTr="00703C5F">
        <w:tc>
          <w:tcPr>
            <w:tcW w:w="1419" w:type="dxa"/>
            <w:shd w:val="clear" w:color="auto" w:fill="auto"/>
          </w:tcPr>
          <w:p w:rsidR="00CE6CE4" w:rsidRPr="00B700CC" w:rsidRDefault="00CE6CE4" w:rsidP="00703C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700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 программе</w:t>
            </w:r>
          </w:p>
        </w:tc>
        <w:tc>
          <w:tcPr>
            <w:tcW w:w="1134" w:type="dxa"/>
            <w:shd w:val="clear" w:color="auto" w:fill="auto"/>
          </w:tcPr>
          <w:p w:rsidR="00CE6CE4" w:rsidRPr="00B700CC" w:rsidRDefault="00CE6CE4" w:rsidP="00703C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700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805" w:type="dxa"/>
            <w:shd w:val="clear" w:color="auto" w:fill="auto"/>
          </w:tcPr>
          <w:p w:rsidR="00CE6CE4" w:rsidRPr="00B700CC" w:rsidRDefault="00CE6CE4" w:rsidP="00703C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700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946" w:type="dxa"/>
            <w:shd w:val="clear" w:color="auto" w:fill="auto"/>
          </w:tcPr>
          <w:p w:rsidR="00CE6CE4" w:rsidRPr="00B700CC" w:rsidRDefault="00CE6CE4" w:rsidP="00703C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700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826" w:type="dxa"/>
            <w:shd w:val="clear" w:color="auto" w:fill="auto"/>
          </w:tcPr>
          <w:p w:rsidR="00CE6CE4" w:rsidRPr="00B700CC" w:rsidRDefault="00CE6CE4" w:rsidP="00703C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700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814" w:type="dxa"/>
            <w:shd w:val="clear" w:color="auto" w:fill="auto"/>
          </w:tcPr>
          <w:p w:rsidR="00CE6CE4" w:rsidRPr="00B700CC" w:rsidRDefault="00CE6CE4" w:rsidP="00703C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E6CE4" w:rsidRPr="00B700CC" w:rsidTr="00703C5F">
        <w:tc>
          <w:tcPr>
            <w:tcW w:w="1419" w:type="dxa"/>
            <w:shd w:val="clear" w:color="auto" w:fill="auto"/>
          </w:tcPr>
          <w:p w:rsidR="00CE6CE4" w:rsidRPr="00B700CC" w:rsidRDefault="00CE6CE4" w:rsidP="00703C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700C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выполнено</w:t>
            </w:r>
          </w:p>
        </w:tc>
        <w:tc>
          <w:tcPr>
            <w:tcW w:w="1134" w:type="dxa"/>
            <w:shd w:val="clear" w:color="auto" w:fill="auto"/>
          </w:tcPr>
          <w:p w:rsidR="00CE6CE4" w:rsidRPr="00B700CC" w:rsidRDefault="00CE6CE4" w:rsidP="00703C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05" w:type="dxa"/>
            <w:shd w:val="clear" w:color="auto" w:fill="auto"/>
          </w:tcPr>
          <w:p w:rsidR="00CE6CE4" w:rsidRPr="00B700CC" w:rsidRDefault="00CE6CE4" w:rsidP="00703C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46" w:type="dxa"/>
            <w:shd w:val="clear" w:color="auto" w:fill="auto"/>
          </w:tcPr>
          <w:p w:rsidR="00CE6CE4" w:rsidRPr="00B700CC" w:rsidRDefault="00CE6CE4" w:rsidP="00703C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26" w:type="dxa"/>
            <w:shd w:val="clear" w:color="auto" w:fill="auto"/>
          </w:tcPr>
          <w:p w:rsidR="00CE6CE4" w:rsidRPr="00B700CC" w:rsidRDefault="00CE6CE4" w:rsidP="00703C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14" w:type="dxa"/>
            <w:shd w:val="clear" w:color="auto" w:fill="auto"/>
          </w:tcPr>
          <w:p w:rsidR="00CE6CE4" w:rsidRPr="00B700CC" w:rsidRDefault="00CE6CE4" w:rsidP="00703C5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CE6CE4" w:rsidRPr="00CE6CE4" w:rsidRDefault="00CE6CE4" w:rsidP="00CE6CE4">
      <w:pPr>
        <w:rPr>
          <w:rFonts w:ascii="Times New Roman" w:hAnsi="Times New Roman" w:cs="Times New Roman"/>
          <w:sz w:val="28"/>
          <w:szCs w:val="28"/>
        </w:rPr>
      </w:pPr>
    </w:p>
    <w:p w:rsidR="00CE6CE4" w:rsidRPr="00CE6CE4" w:rsidRDefault="00CE6CE4">
      <w:pPr>
        <w:rPr>
          <w:rFonts w:ascii="Times New Roman" w:hAnsi="Times New Roman" w:cs="Times New Roman"/>
          <w:sz w:val="28"/>
          <w:szCs w:val="28"/>
        </w:rPr>
      </w:pPr>
    </w:p>
    <w:sectPr w:rsidR="00CE6CE4" w:rsidRPr="00CE6CE4" w:rsidSect="00A83B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1116"/>
        </w:tabs>
        <w:ind w:left="1116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476"/>
        </w:tabs>
        <w:ind w:left="147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36"/>
        </w:tabs>
        <w:ind w:left="183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96"/>
        </w:tabs>
        <w:ind w:left="219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56"/>
        </w:tabs>
        <w:ind w:left="255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16"/>
        </w:tabs>
        <w:ind w:left="291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76"/>
        </w:tabs>
        <w:ind w:left="327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36"/>
        </w:tabs>
        <w:ind w:left="363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96"/>
        </w:tabs>
        <w:ind w:left="3996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017"/>
        </w:tabs>
        <w:ind w:left="1017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77"/>
        </w:tabs>
        <w:ind w:left="137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37"/>
        </w:tabs>
        <w:ind w:left="173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97"/>
        </w:tabs>
        <w:ind w:left="209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57"/>
        </w:tabs>
        <w:ind w:left="245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17"/>
        </w:tabs>
        <w:ind w:left="281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77"/>
        </w:tabs>
        <w:ind w:left="317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37"/>
        </w:tabs>
        <w:ind w:left="353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97"/>
        </w:tabs>
        <w:ind w:left="3897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80"/>
        </w:tabs>
        <w:ind w:left="13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60"/>
        </w:tabs>
        <w:ind w:left="24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20"/>
        </w:tabs>
        <w:ind w:left="28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40"/>
        </w:tabs>
        <w:ind w:left="35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00"/>
        </w:tabs>
        <w:ind w:left="3900" w:hanging="360"/>
      </w:pPr>
      <w:rPr>
        <w:rFonts w:ascii="OpenSymbol" w:hAnsi="Open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1017"/>
        </w:tabs>
        <w:ind w:left="1017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77"/>
        </w:tabs>
        <w:ind w:left="137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37"/>
        </w:tabs>
        <w:ind w:left="173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97"/>
        </w:tabs>
        <w:ind w:left="209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57"/>
        </w:tabs>
        <w:ind w:left="245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17"/>
        </w:tabs>
        <w:ind w:left="281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77"/>
        </w:tabs>
        <w:ind w:left="317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37"/>
        </w:tabs>
        <w:ind w:left="353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97"/>
        </w:tabs>
        <w:ind w:left="3897" w:hanging="360"/>
      </w:pPr>
      <w:rPr>
        <w:rFonts w:ascii="OpenSymbol" w:hAnsi="OpenSymbol" w:cs="OpenSymbol"/>
      </w:rPr>
    </w:lvl>
  </w:abstractNum>
  <w:abstractNum w:abstractNumId="4">
    <w:nsid w:val="06324AA7"/>
    <w:multiLevelType w:val="hybridMultilevel"/>
    <w:tmpl w:val="71E0F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E6CE4"/>
    <w:rsid w:val="001A2CC0"/>
    <w:rsid w:val="001F48D0"/>
    <w:rsid w:val="0052269C"/>
    <w:rsid w:val="00683CF4"/>
    <w:rsid w:val="006B7B19"/>
    <w:rsid w:val="006D2657"/>
    <w:rsid w:val="00827E41"/>
    <w:rsid w:val="00A83B1D"/>
    <w:rsid w:val="00CE6CE4"/>
    <w:rsid w:val="00E2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B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CE6CE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E6CE4"/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431044b0447043d044b0439char1">
    <w:name w:val="dash041e_0431_044b_0447_043d_044b_0439__char1"/>
    <w:rsid w:val="00CE6CE4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rsid w:val="00CE6C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CE6CE4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CE6CE4"/>
    <w:pPr>
      <w:spacing w:after="0" w:line="240" w:lineRule="auto"/>
    </w:pPr>
    <w:rPr>
      <w:rFonts w:eastAsiaTheme="minorHAnsi"/>
      <w:lang w:eastAsia="en-US"/>
    </w:rPr>
  </w:style>
  <w:style w:type="table" w:styleId="a5">
    <w:name w:val="Table Grid"/>
    <w:basedOn w:val="a1"/>
    <w:rsid w:val="00CE6C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3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2004</Words>
  <Characters>11426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45</dc:creator>
  <cp:keywords/>
  <dc:description/>
  <cp:lastModifiedBy>RePack by SPecialiST</cp:lastModifiedBy>
  <cp:revision>9</cp:revision>
  <dcterms:created xsi:type="dcterms:W3CDTF">2018-06-22T06:18:00Z</dcterms:created>
  <dcterms:modified xsi:type="dcterms:W3CDTF">2020-09-03T17:11:00Z</dcterms:modified>
</cp:coreProperties>
</file>